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B3A" w:rsidRPr="001F3672" w:rsidRDefault="00C81B3A" w:rsidP="001F3672">
      <w:pPr>
        <w:ind w:left="3686"/>
        <w:jc w:val="right"/>
        <w:rPr>
          <w:bCs/>
          <w:sz w:val="22"/>
          <w:szCs w:val="22"/>
        </w:rPr>
      </w:pPr>
      <w:r w:rsidRPr="001F3672">
        <w:rPr>
          <w:b/>
          <w:bCs/>
          <w:sz w:val="22"/>
          <w:szCs w:val="22"/>
          <w:lang w:eastAsia="ar-SA"/>
        </w:rPr>
        <w:t>Załącznik nr 5</w:t>
      </w:r>
    </w:p>
    <w:p w:rsidR="00C81B3A" w:rsidRPr="001F3672" w:rsidRDefault="00C81B3A" w:rsidP="001F3672">
      <w:pPr>
        <w:rPr>
          <w:rFonts w:ascii="Tahoma" w:hAnsi="Tahoma" w:cs="Tahoma"/>
          <w:sz w:val="22"/>
          <w:szCs w:val="22"/>
        </w:rPr>
      </w:pPr>
    </w:p>
    <w:p w:rsidR="00F155B4" w:rsidRPr="001F3672" w:rsidRDefault="00F155B4" w:rsidP="00F155B4">
      <w:pPr>
        <w:spacing w:line="360" w:lineRule="auto"/>
        <w:ind w:left="1026"/>
        <w:jc w:val="both"/>
        <w:rPr>
          <w:b/>
          <w:sz w:val="22"/>
          <w:szCs w:val="22"/>
        </w:rPr>
      </w:pPr>
      <w:r w:rsidRPr="001F3672">
        <w:rPr>
          <w:b/>
          <w:sz w:val="22"/>
          <w:szCs w:val="22"/>
        </w:rPr>
        <w:t>WYKONAWCA</w:t>
      </w:r>
    </w:p>
    <w:p w:rsidR="00F155B4" w:rsidRPr="001F3672" w:rsidRDefault="00F155B4" w:rsidP="00F155B4">
      <w:pPr>
        <w:rPr>
          <w:sz w:val="22"/>
          <w:szCs w:val="22"/>
        </w:rPr>
      </w:pPr>
      <w:r w:rsidRPr="001F3672">
        <w:rPr>
          <w:sz w:val="22"/>
          <w:szCs w:val="22"/>
        </w:rPr>
        <w:t>……………………………..….…………………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F3672">
        <w:rPr>
          <w:sz w:val="22"/>
          <w:szCs w:val="22"/>
        </w:rPr>
        <w:t xml:space="preserve"> ..........................................................</w:t>
      </w:r>
    </w:p>
    <w:p w:rsidR="00F155B4" w:rsidRDefault="00F155B4" w:rsidP="00F155B4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F3672">
        <w:rPr>
          <w:sz w:val="22"/>
          <w:szCs w:val="22"/>
        </w:rPr>
        <w:t xml:space="preserve">  </w:t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  <w:t>miejscowość i data</w:t>
      </w:r>
    </w:p>
    <w:p w:rsidR="00F155B4" w:rsidRPr="001F3672" w:rsidRDefault="00F155B4" w:rsidP="00F155B4">
      <w:pPr>
        <w:spacing w:line="360" w:lineRule="auto"/>
        <w:jc w:val="both"/>
        <w:rPr>
          <w:sz w:val="22"/>
          <w:szCs w:val="22"/>
        </w:rPr>
      </w:pPr>
      <w:r w:rsidRPr="001F3672">
        <w:rPr>
          <w:sz w:val="22"/>
          <w:szCs w:val="22"/>
        </w:rPr>
        <w:t xml:space="preserve">…………………………..….……………………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</w:p>
    <w:p w:rsidR="00F155B4" w:rsidRPr="001F3672" w:rsidRDefault="00F155B4" w:rsidP="00F155B4">
      <w:pPr>
        <w:spacing w:line="360" w:lineRule="auto"/>
        <w:jc w:val="both"/>
        <w:rPr>
          <w:i/>
          <w:sz w:val="18"/>
          <w:szCs w:val="22"/>
        </w:rPr>
      </w:pPr>
      <w:r w:rsidRPr="001F3672">
        <w:rPr>
          <w:i/>
          <w:sz w:val="18"/>
          <w:szCs w:val="22"/>
        </w:rPr>
        <w:t xml:space="preserve">(pełna nazwa/firma, adres, NIP, REGON, numer wpisu w </w:t>
      </w:r>
    </w:p>
    <w:p w:rsidR="00F155B4" w:rsidRPr="001F3672" w:rsidRDefault="00F155B4" w:rsidP="00F155B4">
      <w:pPr>
        <w:spacing w:line="360" w:lineRule="auto"/>
        <w:jc w:val="both"/>
        <w:rPr>
          <w:i/>
          <w:sz w:val="18"/>
          <w:szCs w:val="22"/>
        </w:rPr>
      </w:pPr>
      <w:r w:rsidRPr="001F3672">
        <w:rPr>
          <w:i/>
          <w:sz w:val="18"/>
          <w:szCs w:val="22"/>
        </w:rPr>
        <w:t xml:space="preserve">odpowiednim rejestrze np. KRS) </w:t>
      </w:r>
    </w:p>
    <w:p w:rsidR="00F155B4" w:rsidRPr="001F3672" w:rsidRDefault="00F155B4" w:rsidP="00F155B4">
      <w:pPr>
        <w:spacing w:line="360" w:lineRule="auto"/>
        <w:jc w:val="both"/>
        <w:rPr>
          <w:sz w:val="10"/>
          <w:szCs w:val="10"/>
        </w:rPr>
      </w:pPr>
    </w:p>
    <w:p w:rsidR="00F155B4" w:rsidRPr="001F3672" w:rsidRDefault="00F155B4" w:rsidP="00F155B4">
      <w:pPr>
        <w:spacing w:line="360" w:lineRule="auto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reprezentowany przez: ……………………………</w:t>
      </w:r>
    </w:p>
    <w:p w:rsidR="00F155B4" w:rsidRPr="001F3672" w:rsidRDefault="00F155B4" w:rsidP="00F155B4">
      <w:pPr>
        <w:spacing w:line="360" w:lineRule="auto"/>
        <w:rPr>
          <w:b/>
          <w:sz w:val="22"/>
        </w:rPr>
      </w:pPr>
      <w:r w:rsidRPr="001F3672">
        <w:rPr>
          <w:i/>
          <w:sz w:val="18"/>
          <w:szCs w:val="22"/>
        </w:rPr>
        <w:t>(imię, nazwisko, stanowisko / uprawnienie do  reprezentacji)</w:t>
      </w:r>
    </w:p>
    <w:p w:rsidR="00C81B3A" w:rsidRPr="001F3672" w:rsidRDefault="00C81B3A" w:rsidP="001F3672">
      <w:pPr>
        <w:jc w:val="center"/>
        <w:rPr>
          <w:rFonts w:ascii="Tahoma" w:hAnsi="Tahoma" w:cs="Tahoma"/>
          <w:b/>
          <w:sz w:val="22"/>
          <w:szCs w:val="22"/>
        </w:rPr>
      </w:pPr>
    </w:p>
    <w:p w:rsidR="00C81B3A" w:rsidRPr="001F3672" w:rsidRDefault="00C81B3A" w:rsidP="001F3672">
      <w:pPr>
        <w:jc w:val="center"/>
        <w:rPr>
          <w:rFonts w:ascii="Tahoma" w:hAnsi="Tahoma" w:cs="Tahoma"/>
          <w:b/>
          <w:sz w:val="22"/>
          <w:szCs w:val="22"/>
        </w:rPr>
      </w:pPr>
    </w:p>
    <w:p w:rsidR="00C81B3A" w:rsidRPr="001F3672" w:rsidRDefault="00C81B3A" w:rsidP="001F3672">
      <w:pPr>
        <w:spacing w:line="276" w:lineRule="auto"/>
        <w:jc w:val="center"/>
        <w:rPr>
          <w:b/>
          <w:sz w:val="22"/>
        </w:rPr>
      </w:pPr>
      <w:r w:rsidRPr="001F3672">
        <w:rPr>
          <w:b/>
          <w:sz w:val="22"/>
        </w:rPr>
        <w:t>OŚWIADCZENIE WYKONAWCY</w:t>
      </w:r>
    </w:p>
    <w:p w:rsidR="00C81B3A" w:rsidRPr="001F3672" w:rsidRDefault="00C81B3A" w:rsidP="001F3672">
      <w:pPr>
        <w:spacing w:line="276" w:lineRule="auto"/>
        <w:jc w:val="center"/>
        <w:rPr>
          <w:b/>
          <w:sz w:val="22"/>
        </w:rPr>
      </w:pPr>
      <w:r w:rsidRPr="001F3672">
        <w:rPr>
          <w:b/>
          <w:sz w:val="22"/>
        </w:rPr>
        <w:t xml:space="preserve">ŻE OSOBY, KTÓRE BĘDĄ UCZESTNICZYĆ W WYKONANIU ZAMÓWIENIA POSIADAJĄ WYMAGANE UPRAWNIENIA </w:t>
      </w:r>
    </w:p>
    <w:p w:rsidR="00C81B3A" w:rsidRPr="001F3672" w:rsidRDefault="00C81B3A" w:rsidP="001F3672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:rsidR="00C81B3A" w:rsidRPr="001F3672" w:rsidRDefault="00C81B3A" w:rsidP="001F3672">
      <w:pPr>
        <w:spacing w:line="276" w:lineRule="auto"/>
        <w:jc w:val="both"/>
        <w:rPr>
          <w:rFonts w:ascii="Tahoma" w:hAnsi="Tahoma" w:cs="Tahoma"/>
          <w:bCs/>
          <w:sz w:val="22"/>
          <w:szCs w:val="22"/>
        </w:rPr>
      </w:pPr>
      <w:r w:rsidRPr="001F3672">
        <w:rPr>
          <w:sz w:val="22"/>
          <w:szCs w:val="22"/>
        </w:rPr>
        <w:t xml:space="preserve">Przystępując do udziału w postępowaniu </w:t>
      </w:r>
      <w:r w:rsidR="00EB3946" w:rsidRPr="001F3672">
        <w:rPr>
          <w:sz w:val="22"/>
          <w:szCs w:val="22"/>
        </w:rPr>
        <w:t xml:space="preserve">prowadzonym w trybie </w:t>
      </w:r>
      <w:r w:rsidR="00DB08E8" w:rsidRPr="001F3672">
        <w:rPr>
          <w:sz w:val="22"/>
          <w:szCs w:val="22"/>
        </w:rPr>
        <w:t>o</w:t>
      </w:r>
      <w:r w:rsidR="00EB3946" w:rsidRPr="001F3672">
        <w:rPr>
          <w:sz w:val="22"/>
          <w:szCs w:val="22"/>
        </w:rPr>
        <w:t>głoszenia o za</w:t>
      </w:r>
      <w:r w:rsidR="00DB08E8" w:rsidRPr="001F3672">
        <w:rPr>
          <w:sz w:val="22"/>
          <w:szCs w:val="22"/>
        </w:rPr>
        <w:t xml:space="preserve">mówieniu na usługi społeczne </w:t>
      </w:r>
      <w:r w:rsidR="00EB3946" w:rsidRPr="001F3672">
        <w:rPr>
          <w:sz w:val="22"/>
          <w:szCs w:val="22"/>
        </w:rPr>
        <w:t xml:space="preserve">na </w:t>
      </w:r>
      <w:r w:rsidR="00EB3946" w:rsidRPr="001F3672">
        <w:rPr>
          <w:b/>
          <w:sz w:val="22"/>
          <w:szCs w:val="22"/>
        </w:rPr>
        <w:t xml:space="preserve">usługę zapewnienia ochrony mienia w obiektach </w:t>
      </w:r>
      <w:r w:rsidR="00EB3946" w:rsidRPr="001F3672">
        <w:rPr>
          <w:rFonts w:cs="Tahoma"/>
          <w:b/>
          <w:bCs/>
          <w:sz w:val="22"/>
          <w:szCs w:val="22"/>
        </w:rPr>
        <w:t>Instytutu Oceanologii</w:t>
      </w:r>
      <w:r w:rsidR="00F155B4">
        <w:rPr>
          <w:rFonts w:cs="Tahoma"/>
          <w:b/>
          <w:bCs/>
          <w:sz w:val="22"/>
          <w:szCs w:val="22"/>
        </w:rPr>
        <w:t xml:space="preserve"> </w:t>
      </w:r>
      <w:r w:rsidR="008014A7" w:rsidRPr="001F3672">
        <w:rPr>
          <w:rFonts w:cs="Tahoma"/>
          <w:b/>
          <w:bCs/>
          <w:sz w:val="22"/>
          <w:szCs w:val="22"/>
        </w:rPr>
        <w:t>Instytutu Oceanologii</w:t>
      </w:r>
      <w:r w:rsidR="00F155B4">
        <w:rPr>
          <w:rFonts w:cs="Tahoma"/>
          <w:b/>
          <w:bCs/>
          <w:sz w:val="22"/>
          <w:szCs w:val="22"/>
        </w:rPr>
        <w:t xml:space="preserve"> </w:t>
      </w:r>
      <w:r w:rsidR="008014A7" w:rsidRPr="001F3672">
        <w:rPr>
          <w:rFonts w:cs="Tahoma"/>
          <w:b/>
          <w:bCs/>
          <w:sz w:val="22"/>
          <w:szCs w:val="22"/>
        </w:rPr>
        <w:t xml:space="preserve">Polskiej Akademii Nauk </w:t>
      </w:r>
      <w:r w:rsidR="00EB3946" w:rsidRPr="001F3672">
        <w:rPr>
          <w:rFonts w:cs="Tahoma"/>
          <w:bCs/>
          <w:sz w:val="22"/>
          <w:szCs w:val="22"/>
        </w:rPr>
        <w:t xml:space="preserve">(nr postępowania </w:t>
      </w:r>
      <w:r w:rsidR="004A0632" w:rsidRPr="001F3672">
        <w:rPr>
          <w:rFonts w:cs="Tahoma"/>
          <w:bCs/>
          <w:sz w:val="22"/>
          <w:szCs w:val="22"/>
        </w:rPr>
        <w:t>IO/ZS/</w:t>
      </w:r>
      <w:r w:rsidR="004001FD" w:rsidRPr="001F3672">
        <w:rPr>
          <w:rFonts w:cs="Tahoma"/>
          <w:bCs/>
          <w:sz w:val="22"/>
          <w:szCs w:val="22"/>
        </w:rPr>
        <w:t>1</w:t>
      </w:r>
      <w:r w:rsidR="00F155B4">
        <w:rPr>
          <w:rFonts w:cs="Tahoma"/>
          <w:bCs/>
          <w:sz w:val="22"/>
          <w:szCs w:val="22"/>
        </w:rPr>
        <w:t>/2020</w:t>
      </w:r>
      <w:r w:rsidR="00EB3946" w:rsidRPr="001F3672">
        <w:rPr>
          <w:rFonts w:cs="Tahoma"/>
          <w:bCs/>
          <w:sz w:val="22"/>
          <w:szCs w:val="22"/>
        </w:rPr>
        <w:t>)</w:t>
      </w:r>
    </w:p>
    <w:p w:rsidR="00C81B3A" w:rsidRPr="001F3672" w:rsidRDefault="00C81B3A" w:rsidP="001F3672">
      <w:pPr>
        <w:jc w:val="both"/>
        <w:rPr>
          <w:sz w:val="22"/>
          <w:szCs w:val="22"/>
        </w:rPr>
      </w:pPr>
    </w:p>
    <w:p w:rsidR="00C81B3A" w:rsidRPr="001F3672" w:rsidRDefault="00C81B3A" w:rsidP="001F3672">
      <w:pPr>
        <w:rPr>
          <w:sz w:val="22"/>
          <w:szCs w:val="22"/>
        </w:rPr>
      </w:pPr>
      <w:r w:rsidRPr="001F3672">
        <w:rPr>
          <w:sz w:val="22"/>
          <w:szCs w:val="22"/>
        </w:rPr>
        <w:t>Ja ………………………………….……………………….……………………………………………………</w:t>
      </w:r>
    </w:p>
    <w:p w:rsidR="00C81B3A" w:rsidRPr="001F3672" w:rsidRDefault="00C81B3A" w:rsidP="001F3672">
      <w:pPr>
        <w:rPr>
          <w:i/>
          <w:sz w:val="22"/>
          <w:szCs w:val="22"/>
        </w:rPr>
      </w:pP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sz w:val="22"/>
          <w:szCs w:val="22"/>
        </w:rPr>
        <w:tab/>
      </w:r>
      <w:r w:rsidRPr="001F3672">
        <w:rPr>
          <w:i/>
          <w:szCs w:val="22"/>
        </w:rPr>
        <w:t>imię i nazwisko</w:t>
      </w:r>
    </w:p>
    <w:p w:rsidR="00C81B3A" w:rsidRPr="001F3672" w:rsidRDefault="00C81B3A" w:rsidP="001F3672">
      <w:pPr>
        <w:rPr>
          <w:sz w:val="22"/>
          <w:szCs w:val="22"/>
        </w:rPr>
      </w:pPr>
    </w:p>
    <w:p w:rsidR="00C81B3A" w:rsidRPr="001F3672" w:rsidRDefault="00C81B3A" w:rsidP="001F3672">
      <w:pPr>
        <w:rPr>
          <w:sz w:val="22"/>
          <w:szCs w:val="22"/>
        </w:rPr>
      </w:pPr>
      <w:r w:rsidRPr="001F3672">
        <w:rPr>
          <w:sz w:val="22"/>
          <w:szCs w:val="22"/>
        </w:rPr>
        <w:t>jako upoważniony przedstawiciel Wyk</w:t>
      </w:r>
      <w:r w:rsidR="00375D6E" w:rsidRPr="001F3672">
        <w:rPr>
          <w:sz w:val="22"/>
          <w:szCs w:val="22"/>
        </w:rPr>
        <w:t>onawcy ………………………………………………………………</w:t>
      </w:r>
      <w:r w:rsidRPr="001F3672">
        <w:rPr>
          <w:sz w:val="22"/>
          <w:szCs w:val="22"/>
        </w:rPr>
        <w:t>.</w:t>
      </w:r>
    </w:p>
    <w:p w:rsidR="00C81B3A" w:rsidRPr="001F3672" w:rsidRDefault="00C81B3A" w:rsidP="001F3672">
      <w:pPr>
        <w:rPr>
          <w:sz w:val="22"/>
          <w:szCs w:val="22"/>
        </w:rPr>
      </w:pPr>
    </w:p>
    <w:p w:rsidR="00C81B3A" w:rsidRPr="001F3672" w:rsidRDefault="00C81B3A" w:rsidP="001F3672">
      <w:pPr>
        <w:rPr>
          <w:sz w:val="22"/>
          <w:szCs w:val="22"/>
        </w:rPr>
      </w:pPr>
      <w:r w:rsidRPr="001F3672">
        <w:rPr>
          <w:sz w:val="22"/>
          <w:szCs w:val="22"/>
        </w:rPr>
        <w:t>…………...………………………………</w:t>
      </w:r>
      <w:r w:rsidR="00375D6E" w:rsidRPr="001F3672">
        <w:rPr>
          <w:sz w:val="22"/>
          <w:szCs w:val="22"/>
        </w:rPr>
        <w:t>……..………………………………………………………</w:t>
      </w:r>
      <w:r w:rsidRPr="001F3672">
        <w:rPr>
          <w:sz w:val="22"/>
          <w:szCs w:val="22"/>
        </w:rPr>
        <w:t>………</w:t>
      </w:r>
    </w:p>
    <w:p w:rsidR="00C81B3A" w:rsidRPr="001F3672" w:rsidRDefault="00C81B3A" w:rsidP="001F3672">
      <w:pPr>
        <w:jc w:val="center"/>
        <w:rPr>
          <w:i/>
          <w:szCs w:val="22"/>
        </w:rPr>
      </w:pPr>
      <w:r w:rsidRPr="001F3672">
        <w:rPr>
          <w:i/>
          <w:szCs w:val="22"/>
        </w:rPr>
        <w:t>Nazwa i adres Wykonawcy</w:t>
      </w:r>
    </w:p>
    <w:p w:rsidR="00C81B3A" w:rsidRPr="001F3672" w:rsidRDefault="00C81B3A" w:rsidP="001F3672">
      <w:pPr>
        <w:rPr>
          <w:rFonts w:ascii="Tahoma" w:hAnsi="Tahoma" w:cs="Tahoma"/>
          <w:sz w:val="22"/>
          <w:szCs w:val="22"/>
        </w:rPr>
      </w:pPr>
    </w:p>
    <w:p w:rsidR="00C81B3A" w:rsidRPr="001F3672" w:rsidRDefault="00C81B3A" w:rsidP="001F3672">
      <w:pPr>
        <w:spacing w:line="276" w:lineRule="auto"/>
        <w:jc w:val="both"/>
        <w:rPr>
          <w:sz w:val="22"/>
          <w:szCs w:val="22"/>
        </w:rPr>
      </w:pPr>
      <w:r w:rsidRPr="001F3672">
        <w:rPr>
          <w:sz w:val="22"/>
          <w:szCs w:val="22"/>
        </w:rPr>
        <w:t>oświadczam, że osoby wymienione w Wykazie osób, załączonym do oferty, które będą uczestniczyć w wykonywaniu zamówienia, posiadają wymagane przez Zamawiającego uprawnienia, zgodnie z ustawą z dnia 22 sierpnia 1997 r. o ochronie osób i mienia (</w:t>
      </w:r>
      <w:r w:rsidR="009F1103" w:rsidRPr="001F3672">
        <w:rPr>
          <w:bCs/>
          <w:iCs/>
          <w:sz w:val="22"/>
          <w:szCs w:val="22"/>
        </w:rPr>
        <w:t xml:space="preserve">tj. </w:t>
      </w:r>
      <w:proofErr w:type="spellStart"/>
      <w:r w:rsidR="009F1103" w:rsidRPr="001F3672">
        <w:rPr>
          <w:bCs/>
          <w:iCs/>
          <w:sz w:val="22"/>
          <w:szCs w:val="22"/>
        </w:rPr>
        <w:t>Dz.U</w:t>
      </w:r>
      <w:proofErr w:type="spellEnd"/>
      <w:r w:rsidR="009F1103" w:rsidRPr="001F3672">
        <w:rPr>
          <w:bCs/>
          <w:iCs/>
          <w:sz w:val="22"/>
          <w:szCs w:val="22"/>
        </w:rPr>
        <w:t xml:space="preserve">. z 2018 r. poz. 2142 z </w:t>
      </w:r>
      <w:proofErr w:type="spellStart"/>
      <w:r w:rsidR="009F1103" w:rsidRPr="001F3672">
        <w:rPr>
          <w:bCs/>
          <w:iCs/>
          <w:sz w:val="22"/>
          <w:szCs w:val="22"/>
        </w:rPr>
        <w:t>późn</w:t>
      </w:r>
      <w:proofErr w:type="spellEnd"/>
      <w:r w:rsidR="009F1103" w:rsidRPr="001F3672">
        <w:rPr>
          <w:bCs/>
          <w:iCs/>
          <w:sz w:val="22"/>
          <w:szCs w:val="22"/>
        </w:rPr>
        <w:t>.</w:t>
      </w:r>
      <w:r w:rsidR="00F155B4">
        <w:rPr>
          <w:bCs/>
          <w:iCs/>
          <w:sz w:val="22"/>
          <w:szCs w:val="22"/>
        </w:rPr>
        <w:t xml:space="preserve"> </w:t>
      </w:r>
      <w:r w:rsidR="009F1103" w:rsidRPr="001F3672">
        <w:rPr>
          <w:bCs/>
          <w:iCs/>
          <w:sz w:val="22"/>
          <w:szCs w:val="22"/>
        </w:rPr>
        <w:t>zm.)</w:t>
      </w:r>
      <w:r w:rsidRPr="001F3672">
        <w:rPr>
          <w:sz w:val="22"/>
          <w:szCs w:val="22"/>
        </w:rPr>
        <w:t xml:space="preserve">. </w:t>
      </w:r>
    </w:p>
    <w:p w:rsidR="00C81B3A" w:rsidRPr="001F3672" w:rsidRDefault="00C81B3A" w:rsidP="001F3672">
      <w:pPr>
        <w:jc w:val="both"/>
        <w:rPr>
          <w:sz w:val="22"/>
          <w:szCs w:val="22"/>
        </w:rPr>
      </w:pPr>
    </w:p>
    <w:p w:rsidR="00C81B3A" w:rsidRPr="001F3672" w:rsidRDefault="00C81B3A" w:rsidP="001F3672">
      <w:pPr>
        <w:jc w:val="both"/>
        <w:rPr>
          <w:sz w:val="22"/>
          <w:szCs w:val="22"/>
        </w:rPr>
      </w:pPr>
    </w:p>
    <w:p w:rsidR="00C81B3A" w:rsidRPr="001F3672" w:rsidRDefault="00C81B3A" w:rsidP="001F3672">
      <w:pPr>
        <w:pStyle w:val="Tekstpodstawowy21"/>
        <w:jc w:val="both"/>
        <w:rPr>
          <w:sz w:val="22"/>
          <w:szCs w:val="22"/>
        </w:rPr>
      </w:pPr>
    </w:p>
    <w:p w:rsidR="00C81B3A" w:rsidRPr="001F3672" w:rsidRDefault="00C81B3A" w:rsidP="001F3672">
      <w:pPr>
        <w:ind w:left="4962"/>
        <w:rPr>
          <w:rFonts w:ascii="Tahoma" w:hAnsi="Tahoma" w:cs="Tahoma"/>
          <w:sz w:val="22"/>
          <w:szCs w:val="22"/>
        </w:rPr>
      </w:pPr>
    </w:p>
    <w:p w:rsidR="00F155B4" w:rsidRPr="00D1796C" w:rsidRDefault="00F155B4" w:rsidP="00F155B4">
      <w:pPr>
        <w:spacing w:after="80"/>
        <w:ind w:left="4536"/>
        <w:jc w:val="both"/>
        <w:rPr>
          <w:i/>
          <w:sz w:val="18"/>
        </w:rPr>
      </w:pPr>
      <w:r w:rsidRPr="00D1796C">
        <w:rPr>
          <w:b/>
          <w:i/>
          <w:szCs w:val="22"/>
        </w:rPr>
        <w:t xml:space="preserve">Podpis </w:t>
      </w:r>
      <w:r w:rsidRPr="00D1796C">
        <w:rPr>
          <w:i/>
          <w:szCs w:val="22"/>
        </w:rPr>
        <w:t>Wykonawcy lub osoby/osób upoważnionej/</w:t>
      </w:r>
      <w:proofErr w:type="spellStart"/>
      <w:r w:rsidRPr="00D1796C">
        <w:rPr>
          <w:i/>
          <w:szCs w:val="22"/>
        </w:rPr>
        <w:t>nych</w:t>
      </w:r>
      <w:proofErr w:type="spellEnd"/>
      <w:r w:rsidRPr="00D1796C">
        <w:rPr>
          <w:i/>
          <w:szCs w:val="22"/>
        </w:rPr>
        <w:t xml:space="preserve"> do reprezentowania Wykonawcy (dokument powinien być podpisany kwalifikowanym podpisem elektronicznym)</w:t>
      </w:r>
    </w:p>
    <w:p w:rsidR="00C81B3A" w:rsidRPr="001F3672" w:rsidRDefault="00C81B3A" w:rsidP="001F3672">
      <w:pPr>
        <w:pStyle w:val="Tekstpodstawowy21"/>
        <w:ind w:left="8647"/>
        <w:jc w:val="left"/>
        <w:rPr>
          <w:sz w:val="20"/>
        </w:rPr>
      </w:pPr>
    </w:p>
    <w:p w:rsidR="008D437D" w:rsidRPr="00EE26A5" w:rsidRDefault="005708B5" w:rsidP="00A526CA">
      <w:pPr>
        <w:pStyle w:val="Tekstpodstawowy21"/>
        <w:ind w:left="8222"/>
        <w:jc w:val="left"/>
        <w:rPr>
          <w:b/>
          <w:bCs/>
          <w:sz w:val="22"/>
          <w:szCs w:val="22"/>
        </w:rPr>
      </w:pPr>
      <w:r w:rsidRPr="001F3672">
        <w:rPr>
          <w:rFonts w:cs="Arial"/>
          <w:sz w:val="22"/>
          <w:szCs w:val="22"/>
        </w:rPr>
        <w:t xml:space="preserve"> </w:t>
      </w:r>
    </w:p>
    <w:sectPr w:rsidR="008D437D" w:rsidRPr="00EE26A5" w:rsidSect="00832DBA">
      <w:footerReference w:type="default" r:id="rId8"/>
      <w:headerReference w:type="first" r:id="rId9"/>
      <w:footerReference w:type="first" r:id="rId10"/>
      <w:pgSz w:w="11906" w:h="16838" w:code="9"/>
      <w:pgMar w:top="709" w:right="1134" w:bottom="709" w:left="1134" w:header="0" w:footer="213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37D" w:rsidRDefault="008D437D">
      <w:r>
        <w:separator/>
      </w:r>
    </w:p>
  </w:endnote>
  <w:endnote w:type="continuationSeparator" w:id="1">
    <w:p w:rsidR="008D437D" w:rsidRDefault="008D43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59873782"/>
      <w:docPartObj>
        <w:docPartGallery w:val="Page Numbers (Bottom of Page)"/>
        <w:docPartUnique/>
      </w:docPartObj>
    </w:sdtPr>
    <w:sdtContent>
      <w:p w:rsidR="008D437D" w:rsidRDefault="00687BA9">
        <w:pPr>
          <w:pStyle w:val="Stopka"/>
          <w:jc w:val="center"/>
        </w:pPr>
        <w:fldSimple w:instr="PAGE   \* MERGEFORMAT">
          <w:r w:rsidR="00A526CA">
            <w:rPr>
              <w:noProof/>
            </w:rPr>
            <w:t>1</w:t>
          </w:r>
        </w:fldSimple>
      </w:p>
    </w:sdtContent>
  </w:sdt>
  <w:p w:rsidR="008D437D" w:rsidRDefault="008D437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7D" w:rsidRPr="00167461" w:rsidRDefault="008D437D" w:rsidP="006F0981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37D" w:rsidRDefault="008D437D">
      <w:r>
        <w:separator/>
      </w:r>
    </w:p>
  </w:footnote>
  <w:footnote w:type="continuationSeparator" w:id="1">
    <w:p w:rsidR="008D437D" w:rsidRDefault="008D43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37D" w:rsidRDefault="008D437D">
    <w:pPr>
      <w:pStyle w:val="Nagwek"/>
    </w:pPr>
  </w:p>
  <w:p w:rsidR="008D437D" w:rsidRDefault="008D437D">
    <w:pPr>
      <w:pStyle w:val="Nagwek"/>
    </w:pPr>
  </w:p>
  <w:p w:rsidR="008D437D" w:rsidRPr="00752F22" w:rsidRDefault="008D437D" w:rsidP="006F0981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  <w:lvl w:ilvl="1">
      <w:start w:val="5"/>
      <w:numFmt w:val="decimal"/>
      <w:lvlText w:val="%1.%2."/>
      <w:lvlJc w:val="left"/>
      <w:pPr>
        <w:tabs>
          <w:tab w:val="num" w:pos="374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48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62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15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164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538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552"/>
        </w:tabs>
        <w:ind w:left="0" w:firstLine="0"/>
      </w:pPr>
    </w:lvl>
  </w:abstractNum>
  <w:abstractNum w:abstractNumId="2">
    <w:nsid w:val="00000007"/>
    <w:multiLevelType w:val="multilevel"/>
    <w:tmpl w:val="3F2E12F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4">
    <w:nsid w:val="00000009"/>
    <w:multiLevelType w:val="multilevel"/>
    <w:tmpl w:val="0628779C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5">
    <w:nsid w:val="0000000C"/>
    <w:multiLevelType w:val="singleLevel"/>
    <w:tmpl w:val="EAD20A1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  <w:i w:val="0"/>
        <w:sz w:val="22"/>
        <w:szCs w:val="22"/>
      </w:rPr>
    </w:lvl>
  </w:abstractNum>
  <w:abstractNum w:abstractNumId="6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7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0" w:firstLine="0"/>
      </w:pPr>
    </w:lvl>
  </w:abstractNum>
  <w:abstractNum w:abstractNumId="8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810"/>
        </w:tabs>
        <w:ind w:left="0" w:firstLine="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17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53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89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89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2250"/>
        </w:tabs>
        <w:ind w:left="0" w:firstLine="0"/>
      </w:pPr>
    </w:lvl>
  </w:abstractNum>
  <w:abstractNum w:abstractNumId="9">
    <w:nsid w:val="00000011"/>
    <w:multiLevelType w:val="singleLevel"/>
    <w:tmpl w:val="D6E6D29C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  <w:rPr>
        <w:b w:val="0"/>
        <w:i w:val="0"/>
        <w:sz w:val="20"/>
        <w:szCs w:val="22"/>
      </w:rPr>
    </w:lvl>
  </w:abstractNum>
  <w:abstractNum w:abstractNumId="10">
    <w:nsid w:val="00000012"/>
    <w:multiLevelType w:val="multilevel"/>
    <w:tmpl w:val="00000012"/>
    <w:name w:val="WW8Num13222222222222222222222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3054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1">
    <w:nsid w:val="00000015"/>
    <w:multiLevelType w:val="multilevel"/>
    <w:tmpl w:val="00000015"/>
    <w:name w:val="WW8Num262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0" w:firstLine="0"/>
      </w:pPr>
    </w:lvl>
  </w:abstractNum>
  <w:abstractNum w:abstractNumId="12">
    <w:nsid w:val="00000016"/>
    <w:multiLevelType w:val="single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13">
    <w:nsid w:val="00000017"/>
    <w:multiLevelType w:val="multilevel"/>
    <w:tmpl w:val="00000017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4">
    <w:nsid w:val="00000018"/>
    <w:multiLevelType w:val="multilevel"/>
    <w:tmpl w:val="06E28FEA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5">
    <w:nsid w:val="00000019"/>
    <w:multiLevelType w:val="multilevel"/>
    <w:tmpl w:val="00000019"/>
    <w:name w:val="WW8Num26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0" w:firstLine="0"/>
      </w:pPr>
    </w:lvl>
  </w:abstractNum>
  <w:abstractNum w:abstractNumId="16">
    <w:nsid w:val="0000001F"/>
    <w:multiLevelType w:val="singleLevel"/>
    <w:tmpl w:val="0000001F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7">
    <w:nsid w:val="00000021"/>
    <w:multiLevelType w:val="single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8">
    <w:nsid w:val="00000024"/>
    <w:multiLevelType w:val="multilevel"/>
    <w:tmpl w:val="00000024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9">
    <w:nsid w:val="00000025"/>
    <w:multiLevelType w:val="singleLevel"/>
    <w:tmpl w:val="5E986298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</w:abstractNum>
  <w:abstractNum w:abstractNumId="20">
    <w:nsid w:val="00000026"/>
    <w:multiLevelType w:val="multilevel"/>
    <w:tmpl w:val="00000026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1">
    <w:nsid w:val="00000027"/>
    <w:multiLevelType w:val="singleLevel"/>
    <w:tmpl w:val="00000027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2">
    <w:nsid w:val="00000029"/>
    <w:multiLevelType w:val="singleLevel"/>
    <w:tmpl w:val="00000029"/>
    <w:name w:val="WW8Num43"/>
    <w:lvl w:ilvl="0">
      <w:start w:val="1"/>
      <w:numFmt w:val="lowerLetter"/>
      <w:lvlText w:val="%1)"/>
      <w:lvlJc w:val="left"/>
      <w:pPr>
        <w:tabs>
          <w:tab w:val="num" w:pos="-644"/>
        </w:tabs>
        <w:ind w:left="0" w:firstLine="0"/>
      </w:pPr>
    </w:lvl>
  </w:abstractNum>
  <w:abstractNum w:abstractNumId="23">
    <w:nsid w:val="0000002A"/>
    <w:multiLevelType w:val="singleLevel"/>
    <w:tmpl w:val="E678247E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</w:abstractNum>
  <w:abstractNum w:abstractNumId="24">
    <w:nsid w:val="0000002B"/>
    <w:multiLevelType w:val="multilevel"/>
    <w:tmpl w:val="D4F410C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numFmt w:val="bullet"/>
      <w:lvlText w:val="-"/>
      <w:lvlJc w:val="left"/>
      <w:pPr>
        <w:tabs>
          <w:tab w:val="num" w:pos="1724"/>
        </w:tabs>
        <w:ind w:left="284" w:firstLine="0"/>
      </w:pPr>
      <w:rPr>
        <w:rFonts w:ascii="Times New Roman" w:hAnsi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5">
    <w:nsid w:val="0000002E"/>
    <w:multiLevelType w:val="multilevel"/>
    <w:tmpl w:val="0000002E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6">
    <w:nsid w:val="0000002F"/>
    <w:multiLevelType w:val="multilevel"/>
    <w:tmpl w:val="CB82D232"/>
    <w:name w:val="WW8Num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2586"/>
        </w:tabs>
        <w:ind w:left="0" w:firstLine="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0" w:firstLine="0"/>
      </w:pPr>
    </w:lvl>
  </w:abstractNum>
  <w:abstractNum w:abstractNumId="27">
    <w:nsid w:val="00000030"/>
    <w:multiLevelType w:val="singleLevel"/>
    <w:tmpl w:val="21B8E7B6"/>
    <w:name w:val="WW8Num50"/>
    <w:lvl w:ilvl="0">
      <w:start w:val="1"/>
      <w:numFmt w:val="decimal"/>
      <w:lvlText w:val="%1)"/>
      <w:lvlJc w:val="left"/>
      <w:pPr>
        <w:tabs>
          <w:tab w:val="num" w:pos="786"/>
        </w:tabs>
        <w:ind w:left="0" w:firstLine="0"/>
      </w:pPr>
      <w:rPr>
        <w:rFonts w:ascii="Symbol" w:hAnsi="Symbol" w:cs="Times New Roman" w:hint="default"/>
        <w:color w:val="auto"/>
      </w:rPr>
    </w:lvl>
  </w:abstractNum>
  <w:abstractNum w:abstractNumId="28">
    <w:nsid w:val="00000031"/>
    <w:multiLevelType w:val="multilevel"/>
    <w:tmpl w:val="00000031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) "/>
      <w:lvlJc w:val="left"/>
      <w:pPr>
        <w:tabs>
          <w:tab w:val="num" w:pos="681"/>
        </w:tabs>
        <w:ind w:left="0" w:firstLine="0"/>
      </w:pPr>
      <w:rPr>
        <w:b w:val="0"/>
        <w:i w:val="0"/>
        <w:color w:val="000000"/>
      </w:rPr>
    </w:lvl>
    <w:lvl w:ilvl="2">
      <w:start w:val="13"/>
      <w:numFmt w:val="decimal"/>
      <w:lvlText w:val="%3."/>
      <w:lvlJc w:val="left"/>
      <w:pPr>
        <w:tabs>
          <w:tab w:val="num" w:pos="360"/>
        </w:tabs>
        <w:ind w:left="0" w:firstLine="0"/>
      </w:pPr>
      <w:rPr>
        <w:rFonts w:ascii="Wingdings" w:hAnsi="Wingdings"/>
      </w:rPr>
    </w:lvl>
    <w:lvl w:ilvl="3">
      <w:start w:val="1"/>
      <w:numFmt w:val="decimal"/>
      <w:lvlText w:val="%4) "/>
      <w:lvlJc w:val="left"/>
      <w:pPr>
        <w:tabs>
          <w:tab w:val="num" w:pos="681"/>
        </w:tabs>
        <w:ind w:left="0" w:firstLine="0"/>
      </w:pPr>
      <w:rPr>
        <w:b w:val="0"/>
        <w:i w:val="0"/>
        <w:color w:val="000000"/>
      </w:rPr>
    </w:lvl>
    <w:lvl w:ilvl="4">
      <w:start w:val="16"/>
      <w:numFmt w:val="decimal"/>
      <w:lvlText w:val="%5."/>
      <w:lvlJc w:val="left"/>
      <w:pPr>
        <w:tabs>
          <w:tab w:val="num" w:pos="360"/>
        </w:tabs>
        <w:ind w:left="0" w:firstLine="0"/>
      </w:pPr>
      <w:rPr>
        <w:rFonts w:ascii="Wingdings" w:hAnsi="Wingdings"/>
      </w:rPr>
    </w:lvl>
    <w:lvl w:ilvl="5">
      <w:start w:val="1"/>
      <w:numFmt w:val="decimal"/>
      <w:lvlText w:val="%6) "/>
      <w:lvlJc w:val="left"/>
      <w:pPr>
        <w:tabs>
          <w:tab w:val="num" w:pos="539"/>
        </w:tabs>
        <w:ind w:left="0" w:firstLine="0"/>
      </w:pPr>
      <w:rPr>
        <w:b w:val="0"/>
        <w:i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9">
    <w:nsid w:val="00000032"/>
    <w:multiLevelType w:val="singleLevel"/>
    <w:tmpl w:val="00000032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0">
    <w:nsid w:val="00000033"/>
    <w:multiLevelType w:val="multilevel"/>
    <w:tmpl w:val="2BE68B40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1">
    <w:nsid w:val="00AB5B47"/>
    <w:multiLevelType w:val="hybridMultilevel"/>
    <w:tmpl w:val="26805B92"/>
    <w:lvl w:ilvl="0" w:tplc="8E08315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0C9323F5"/>
    <w:multiLevelType w:val="multilevel"/>
    <w:tmpl w:val="B39AB88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numFmt w:val="bullet"/>
      <w:lvlText w:val="-"/>
      <w:lvlJc w:val="left"/>
      <w:pPr>
        <w:tabs>
          <w:tab w:val="num" w:pos="1724"/>
        </w:tabs>
        <w:ind w:left="284" w:firstLine="0"/>
      </w:pPr>
      <w:rPr>
        <w:rFonts w:ascii="Times New Roman" w:hAnsi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33">
    <w:nsid w:val="0CAE1336"/>
    <w:multiLevelType w:val="hybridMultilevel"/>
    <w:tmpl w:val="CA0CCE34"/>
    <w:lvl w:ilvl="0" w:tplc="42948B96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0D87238D"/>
    <w:multiLevelType w:val="hybridMultilevel"/>
    <w:tmpl w:val="3E18834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0EDF3FCB"/>
    <w:multiLevelType w:val="hybridMultilevel"/>
    <w:tmpl w:val="11265F4A"/>
    <w:lvl w:ilvl="0" w:tplc="1D743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FA222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05D6404"/>
    <w:multiLevelType w:val="hybridMultilevel"/>
    <w:tmpl w:val="67BC37B4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1F6AF0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22610B21"/>
    <w:multiLevelType w:val="hybridMultilevel"/>
    <w:tmpl w:val="89589F10"/>
    <w:lvl w:ilvl="0" w:tplc="DDE64C9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2242BA0">
      <w:start w:val="1"/>
      <w:numFmt w:val="upp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1C70EF"/>
    <w:multiLevelType w:val="hybridMultilevel"/>
    <w:tmpl w:val="26805B92"/>
    <w:lvl w:ilvl="0" w:tplc="8E08315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275B7D31"/>
    <w:multiLevelType w:val="hybridMultilevel"/>
    <w:tmpl w:val="3B7098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27895FE7"/>
    <w:multiLevelType w:val="multilevel"/>
    <w:tmpl w:val="69C65C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>
    <w:nsid w:val="2ADE414C"/>
    <w:multiLevelType w:val="hybridMultilevel"/>
    <w:tmpl w:val="34782912"/>
    <w:lvl w:ilvl="0" w:tplc="DDE64C9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ED315E6"/>
    <w:multiLevelType w:val="hybridMultilevel"/>
    <w:tmpl w:val="9EBAC02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30CD5F4F"/>
    <w:multiLevelType w:val="multilevel"/>
    <w:tmpl w:val="9C0CE596"/>
    <w:name w:val="WW8Num222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  <w:b w:val="0"/>
        <w:i w:val="0"/>
        <w:color w:val="000000"/>
      </w:rPr>
    </w:lvl>
    <w:lvl w:ilvl="2">
      <w:start w:val="1"/>
      <w:numFmt w:val="decimal"/>
      <w:suff w:val="nothing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4">
    <w:nsid w:val="3C152831"/>
    <w:multiLevelType w:val="hybridMultilevel"/>
    <w:tmpl w:val="72746344"/>
    <w:lvl w:ilvl="0" w:tplc="B6AEBB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0D030E8"/>
    <w:multiLevelType w:val="multilevel"/>
    <w:tmpl w:val="9832566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724"/>
        </w:tabs>
        <w:ind w:left="284" w:firstLine="0"/>
      </w:pPr>
      <w:rPr>
        <w:rFonts w:ascii="Times New Roman" w:eastAsia="Times New Roman" w:hAnsi="Times New Roman" w:cs="Times New Roman"/>
        <w:b w:val="0"/>
        <w:bCs/>
        <w:sz w:val="22"/>
        <w:lang w:eastAsia="pl-PL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  <w:rPr>
        <w:rFonts w:ascii="Times New Roman" w:eastAsia="Times New Roman" w:hAnsi="Times New Roman" w:cs="Times New Roman"/>
        <w:b w:val="0"/>
        <w:bCs/>
        <w:sz w:val="22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46">
    <w:nsid w:val="42DD6C58"/>
    <w:multiLevelType w:val="multilevel"/>
    <w:tmpl w:val="69C65C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7">
    <w:nsid w:val="43183A39"/>
    <w:multiLevelType w:val="multilevel"/>
    <w:tmpl w:val="A5DA36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>
    <w:nsid w:val="47B40ACB"/>
    <w:multiLevelType w:val="hybridMultilevel"/>
    <w:tmpl w:val="9E9C72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>
    <w:nsid w:val="4B897E5B"/>
    <w:multiLevelType w:val="hybridMultilevel"/>
    <w:tmpl w:val="00FC282C"/>
    <w:lvl w:ilvl="0" w:tplc="A5E61C7E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0">
    <w:nsid w:val="54BF5EB2"/>
    <w:multiLevelType w:val="hybridMultilevel"/>
    <w:tmpl w:val="0478B16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1">
    <w:nsid w:val="56DB6A5F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52">
    <w:nsid w:val="5C42298A"/>
    <w:multiLevelType w:val="hybridMultilevel"/>
    <w:tmpl w:val="1C02D26C"/>
    <w:lvl w:ilvl="0" w:tplc="02804D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37CE4C3E">
      <w:numFmt w:val="none"/>
      <w:lvlText w:val=""/>
      <w:lvlJc w:val="left"/>
      <w:pPr>
        <w:tabs>
          <w:tab w:val="num" w:pos="360"/>
        </w:tabs>
      </w:pPr>
    </w:lvl>
    <w:lvl w:ilvl="2" w:tplc="04150005">
      <w:numFmt w:val="none"/>
      <w:lvlText w:val=""/>
      <w:lvlJc w:val="left"/>
      <w:pPr>
        <w:tabs>
          <w:tab w:val="num" w:pos="360"/>
        </w:tabs>
      </w:pPr>
    </w:lvl>
    <w:lvl w:ilvl="3" w:tplc="04150001">
      <w:numFmt w:val="none"/>
      <w:lvlText w:val=""/>
      <w:lvlJc w:val="left"/>
      <w:pPr>
        <w:tabs>
          <w:tab w:val="num" w:pos="360"/>
        </w:tabs>
      </w:pPr>
    </w:lvl>
    <w:lvl w:ilvl="4" w:tplc="04150003">
      <w:numFmt w:val="none"/>
      <w:lvlText w:val=""/>
      <w:lvlJc w:val="left"/>
      <w:pPr>
        <w:tabs>
          <w:tab w:val="num" w:pos="360"/>
        </w:tabs>
      </w:pPr>
    </w:lvl>
    <w:lvl w:ilvl="5" w:tplc="04150005">
      <w:numFmt w:val="none"/>
      <w:lvlText w:val=""/>
      <w:lvlJc w:val="left"/>
      <w:pPr>
        <w:tabs>
          <w:tab w:val="num" w:pos="360"/>
        </w:tabs>
      </w:pPr>
    </w:lvl>
    <w:lvl w:ilvl="6" w:tplc="04150001">
      <w:numFmt w:val="none"/>
      <w:lvlText w:val=""/>
      <w:lvlJc w:val="left"/>
      <w:pPr>
        <w:tabs>
          <w:tab w:val="num" w:pos="360"/>
        </w:tabs>
      </w:pPr>
    </w:lvl>
    <w:lvl w:ilvl="7" w:tplc="04150003">
      <w:numFmt w:val="none"/>
      <w:lvlText w:val=""/>
      <w:lvlJc w:val="left"/>
      <w:pPr>
        <w:tabs>
          <w:tab w:val="num" w:pos="360"/>
        </w:tabs>
      </w:pPr>
    </w:lvl>
    <w:lvl w:ilvl="8" w:tplc="04150005">
      <w:numFmt w:val="none"/>
      <w:lvlText w:val=""/>
      <w:lvlJc w:val="left"/>
      <w:pPr>
        <w:tabs>
          <w:tab w:val="num" w:pos="360"/>
        </w:tabs>
      </w:pPr>
    </w:lvl>
  </w:abstractNum>
  <w:abstractNum w:abstractNumId="53">
    <w:nsid w:val="5C6E2B8B"/>
    <w:multiLevelType w:val="multilevel"/>
    <w:tmpl w:val="00000008"/>
    <w:name w:val="WW8Num232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4">
    <w:nsid w:val="5DAF5186"/>
    <w:multiLevelType w:val="hybridMultilevel"/>
    <w:tmpl w:val="CFBCE4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5F7E230A"/>
    <w:multiLevelType w:val="singleLevel"/>
    <w:tmpl w:val="8E62BCF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</w:abstractNum>
  <w:abstractNum w:abstractNumId="56">
    <w:nsid w:val="62534937"/>
    <w:multiLevelType w:val="hybridMultilevel"/>
    <w:tmpl w:val="8AA8F8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732337C"/>
    <w:multiLevelType w:val="hybridMultilevel"/>
    <w:tmpl w:val="3E58049E"/>
    <w:lvl w:ilvl="0" w:tplc="6846DDF8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9A47483"/>
    <w:multiLevelType w:val="hybridMultilevel"/>
    <w:tmpl w:val="C8AE5E28"/>
    <w:lvl w:ilvl="0" w:tplc="A01E46C4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72061FD0"/>
    <w:multiLevelType w:val="multilevel"/>
    <w:tmpl w:val="2A961FDA"/>
    <w:name w:val="WW8Num26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0">
    <w:nsid w:val="772111C7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num w:numId="1">
    <w:abstractNumId w:val="24"/>
  </w:num>
  <w:num w:numId="2">
    <w:abstractNumId w:val="5"/>
  </w:num>
  <w:num w:numId="3">
    <w:abstractNumId w:val="16"/>
  </w:num>
  <w:num w:numId="4">
    <w:abstractNumId w:val="17"/>
  </w:num>
  <w:num w:numId="5">
    <w:abstractNumId w:val="18"/>
  </w:num>
  <w:num w:numId="6">
    <w:abstractNumId w:val="20"/>
  </w:num>
  <w:num w:numId="7">
    <w:abstractNumId w:val="21"/>
  </w:num>
  <w:num w:numId="8">
    <w:abstractNumId w:val="25"/>
  </w:num>
  <w:num w:numId="9">
    <w:abstractNumId w:val="26"/>
  </w:num>
  <w:num w:numId="10">
    <w:abstractNumId w:val="27"/>
  </w:num>
  <w:num w:numId="11">
    <w:abstractNumId w:val="28"/>
  </w:num>
  <w:num w:numId="12">
    <w:abstractNumId w:val="29"/>
  </w:num>
  <w:num w:numId="13">
    <w:abstractNumId w:val="30"/>
  </w:num>
  <w:num w:numId="14">
    <w:abstractNumId w:val="33"/>
  </w:num>
  <w:num w:numId="15">
    <w:abstractNumId w:val="52"/>
  </w:num>
  <w:num w:numId="16">
    <w:abstractNumId w:val="54"/>
  </w:num>
  <w:num w:numId="17">
    <w:abstractNumId w:val="57"/>
  </w:num>
  <w:num w:numId="18">
    <w:abstractNumId w:val="49"/>
  </w:num>
  <w:num w:numId="19">
    <w:abstractNumId w:val="56"/>
  </w:num>
  <w:num w:numId="20">
    <w:abstractNumId w:val="47"/>
  </w:num>
  <w:num w:numId="21">
    <w:abstractNumId w:val="37"/>
  </w:num>
  <w:num w:numId="22">
    <w:abstractNumId w:val="46"/>
  </w:num>
  <w:num w:numId="23">
    <w:abstractNumId w:val="39"/>
  </w:num>
  <w:num w:numId="24">
    <w:abstractNumId w:val="34"/>
  </w:num>
  <w:num w:numId="25">
    <w:abstractNumId w:val="31"/>
  </w:num>
  <w:num w:numId="26">
    <w:abstractNumId w:val="48"/>
  </w:num>
  <w:num w:numId="27">
    <w:abstractNumId w:val="14"/>
  </w:num>
  <w:num w:numId="28">
    <w:abstractNumId w:val="44"/>
  </w:num>
  <w:num w:numId="29">
    <w:abstractNumId w:val="58"/>
  </w:num>
  <w:num w:numId="30">
    <w:abstractNumId w:val="42"/>
  </w:num>
  <w:num w:numId="31">
    <w:abstractNumId w:val="60"/>
  </w:num>
  <w:num w:numId="32">
    <w:abstractNumId w:val="35"/>
  </w:num>
  <w:num w:numId="33">
    <w:abstractNumId w:val="41"/>
  </w:num>
  <w:num w:numId="34">
    <w:abstractNumId w:val="40"/>
  </w:num>
  <w:num w:numId="35">
    <w:abstractNumId w:val="50"/>
  </w:num>
  <w:num w:numId="36">
    <w:abstractNumId w:val="32"/>
  </w:num>
  <w:num w:numId="37">
    <w:abstractNumId w:val="45"/>
  </w:num>
  <w:num w:numId="38">
    <w:abstractNumId w:val="4"/>
  </w:num>
  <w:num w:numId="39">
    <w:abstractNumId w:val="0"/>
  </w:num>
  <w:num w:numId="40">
    <w:abstractNumId w:val="38"/>
  </w:num>
  <w:num w:numId="41">
    <w:abstractNumId w:val="55"/>
  </w:num>
  <w:num w:numId="42">
    <w:abstractNumId w:val="13"/>
  </w:num>
  <w:num w:numId="43">
    <w:abstractNumId w:val="36"/>
  </w:num>
  <w:num w:numId="44">
    <w:abstractNumId w:val="51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9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6625"/>
  </w:hdrShapeDefaults>
  <w:footnotePr>
    <w:footnote w:id="0"/>
    <w:footnote w:id="1"/>
  </w:footnotePr>
  <w:endnotePr>
    <w:endnote w:id="0"/>
    <w:endnote w:id="1"/>
  </w:endnotePr>
  <w:compat/>
  <w:rsids>
    <w:rsidRoot w:val="00586480"/>
    <w:rsid w:val="00036551"/>
    <w:rsid w:val="0004048C"/>
    <w:rsid w:val="00053827"/>
    <w:rsid w:val="00055CEA"/>
    <w:rsid w:val="000704D6"/>
    <w:rsid w:val="00071A5D"/>
    <w:rsid w:val="000741B7"/>
    <w:rsid w:val="000747EF"/>
    <w:rsid w:val="000853A5"/>
    <w:rsid w:val="000B2A17"/>
    <w:rsid w:val="000D1104"/>
    <w:rsid w:val="000E096C"/>
    <w:rsid w:val="000E0D12"/>
    <w:rsid w:val="000E37D9"/>
    <w:rsid w:val="000F14E0"/>
    <w:rsid w:val="00101E99"/>
    <w:rsid w:val="00133C65"/>
    <w:rsid w:val="00140E15"/>
    <w:rsid w:val="00143F9D"/>
    <w:rsid w:val="00161F8F"/>
    <w:rsid w:val="00167461"/>
    <w:rsid w:val="00193354"/>
    <w:rsid w:val="001A5950"/>
    <w:rsid w:val="001D45CB"/>
    <w:rsid w:val="001D6465"/>
    <w:rsid w:val="001E1C99"/>
    <w:rsid w:val="001E4611"/>
    <w:rsid w:val="001E59D6"/>
    <w:rsid w:val="001F06F3"/>
    <w:rsid w:val="001F0825"/>
    <w:rsid w:val="001F3672"/>
    <w:rsid w:val="00204336"/>
    <w:rsid w:val="002047EF"/>
    <w:rsid w:val="00217CF6"/>
    <w:rsid w:val="002436C6"/>
    <w:rsid w:val="0025145C"/>
    <w:rsid w:val="00265E9F"/>
    <w:rsid w:val="00270792"/>
    <w:rsid w:val="00276509"/>
    <w:rsid w:val="00276C2C"/>
    <w:rsid w:val="00280B81"/>
    <w:rsid w:val="00285CC6"/>
    <w:rsid w:val="002B0F71"/>
    <w:rsid w:val="002C05F1"/>
    <w:rsid w:val="002D6A2A"/>
    <w:rsid w:val="002D757C"/>
    <w:rsid w:val="002E603C"/>
    <w:rsid w:val="002E6C3C"/>
    <w:rsid w:val="002F2A5C"/>
    <w:rsid w:val="002F4721"/>
    <w:rsid w:val="00317C09"/>
    <w:rsid w:val="00325E3E"/>
    <w:rsid w:val="0033636E"/>
    <w:rsid w:val="00342041"/>
    <w:rsid w:val="00350054"/>
    <w:rsid w:val="003738F5"/>
    <w:rsid w:val="00375D6E"/>
    <w:rsid w:val="0038088B"/>
    <w:rsid w:val="00392333"/>
    <w:rsid w:val="003A26F7"/>
    <w:rsid w:val="003A67F3"/>
    <w:rsid w:val="003D6FAE"/>
    <w:rsid w:val="003E26E6"/>
    <w:rsid w:val="003E2CDD"/>
    <w:rsid w:val="004001FD"/>
    <w:rsid w:val="0041333D"/>
    <w:rsid w:val="00421A0A"/>
    <w:rsid w:val="004570E9"/>
    <w:rsid w:val="004571A6"/>
    <w:rsid w:val="00465CD1"/>
    <w:rsid w:val="00484D91"/>
    <w:rsid w:val="00485B18"/>
    <w:rsid w:val="0049783B"/>
    <w:rsid w:val="004A0632"/>
    <w:rsid w:val="004A3ACA"/>
    <w:rsid w:val="004A7693"/>
    <w:rsid w:val="004B2222"/>
    <w:rsid w:val="004B5815"/>
    <w:rsid w:val="004C56F0"/>
    <w:rsid w:val="004D1CB3"/>
    <w:rsid w:val="004D1E0E"/>
    <w:rsid w:val="004D6E5A"/>
    <w:rsid w:val="004F02F5"/>
    <w:rsid w:val="00510E5D"/>
    <w:rsid w:val="005248EA"/>
    <w:rsid w:val="005326B9"/>
    <w:rsid w:val="00535DF9"/>
    <w:rsid w:val="005360F9"/>
    <w:rsid w:val="0053610C"/>
    <w:rsid w:val="00544691"/>
    <w:rsid w:val="00567951"/>
    <w:rsid w:val="005708B5"/>
    <w:rsid w:val="00571812"/>
    <w:rsid w:val="0058542D"/>
    <w:rsid w:val="00585930"/>
    <w:rsid w:val="00586480"/>
    <w:rsid w:val="005B4702"/>
    <w:rsid w:val="005C0886"/>
    <w:rsid w:val="005C3952"/>
    <w:rsid w:val="005C6273"/>
    <w:rsid w:val="005F7428"/>
    <w:rsid w:val="00600DDB"/>
    <w:rsid w:val="00610FAA"/>
    <w:rsid w:val="0061333A"/>
    <w:rsid w:val="00616165"/>
    <w:rsid w:val="00620CB3"/>
    <w:rsid w:val="00627B16"/>
    <w:rsid w:val="00667A22"/>
    <w:rsid w:val="006702BD"/>
    <w:rsid w:val="006831E2"/>
    <w:rsid w:val="00687BA9"/>
    <w:rsid w:val="006B5CC9"/>
    <w:rsid w:val="006D0F49"/>
    <w:rsid w:val="006E4DB0"/>
    <w:rsid w:val="006E7664"/>
    <w:rsid w:val="006F0981"/>
    <w:rsid w:val="007006AA"/>
    <w:rsid w:val="00704154"/>
    <w:rsid w:val="0071181B"/>
    <w:rsid w:val="007244DB"/>
    <w:rsid w:val="00724967"/>
    <w:rsid w:val="00727CC6"/>
    <w:rsid w:val="00733BD9"/>
    <w:rsid w:val="00734D2F"/>
    <w:rsid w:val="00745643"/>
    <w:rsid w:val="0075118F"/>
    <w:rsid w:val="00752F22"/>
    <w:rsid w:val="0076084F"/>
    <w:rsid w:val="00764CA1"/>
    <w:rsid w:val="00792F23"/>
    <w:rsid w:val="007946A0"/>
    <w:rsid w:val="007C7EF5"/>
    <w:rsid w:val="008014A7"/>
    <w:rsid w:val="008257D8"/>
    <w:rsid w:val="00832DBA"/>
    <w:rsid w:val="0085568E"/>
    <w:rsid w:val="008556B9"/>
    <w:rsid w:val="00856270"/>
    <w:rsid w:val="008759E4"/>
    <w:rsid w:val="00883207"/>
    <w:rsid w:val="00885BCF"/>
    <w:rsid w:val="008947A4"/>
    <w:rsid w:val="008A2EB9"/>
    <w:rsid w:val="008A440C"/>
    <w:rsid w:val="008D437D"/>
    <w:rsid w:val="008E000D"/>
    <w:rsid w:val="00903710"/>
    <w:rsid w:val="00913ACE"/>
    <w:rsid w:val="00934BF3"/>
    <w:rsid w:val="00945E17"/>
    <w:rsid w:val="00953CBA"/>
    <w:rsid w:val="00961666"/>
    <w:rsid w:val="00970220"/>
    <w:rsid w:val="00973BDC"/>
    <w:rsid w:val="0097662E"/>
    <w:rsid w:val="0098044D"/>
    <w:rsid w:val="0098719A"/>
    <w:rsid w:val="00995552"/>
    <w:rsid w:val="00997E64"/>
    <w:rsid w:val="009A0A5D"/>
    <w:rsid w:val="009A559C"/>
    <w:rsid w:val="009A6AC7"/>
    <w:rsid w:val="009B6B65"/>
    <w:rsid w:val="009D30A9"/>
    <w:rsid w:val="009D352B"/>
    <w:rsid w:val="009D3A2B"/>
    <w:rsid w:val="009E3AB2"/>
    <w:rsid w:val="009F1103"/>
    <w:rsid w:val="00A00AAD"/>
    <w:rsid w:val="00A128C8"/>
    <w:rsid w:val="00A140ED"/>
    <w:rsid w:val="00A32376"/>
    <w:rsid w:val="00A4025E"/>
    <w:rsid w:val="00A4266E"/>
    <w:rsid w:val="00A4548E"/>
    <w:rsid w:val="00A526CA"/>
    <w:rsid w:val="00A55847"/>
    <w:rsid w:val="00A62490"/>
    <w:rsid w:val="00A63F45"/>
    <w:rsid w:val="00A7353F"/>
    <w:rsid w:val="00A73697"/>
    <w:rsid w:val="00A76804"/>
    <w:rsid w:val="00A855CC"/>
    <w:rsid w:val="00A86A2B"/>
    <w:rsid w:val="00A9756E"/>
    <w:rsid w:val="00AA0EFC"/>
    <w:rsid w:val="00AA2488"/>
    <w:rsid w:val="00AA3DF4"/>
    <w:rsid w:val="00AB1426"/>
    <w:rsid w:val="00AB565F"/>
    <w:rsid w:val="00AB64C1"/>
    <w:rsid w:val="00AC3C37"/>
    <w:rsid w:val="00AD562D"/>
    <w:rsid w:val="00AE00F4"/>
    <w:rsid w:val="00B312A9"/>
    <w:rsid w:val="00B41B52"/>
    <w:rsid w:val="00B41EF5"/>
    <w:rsid w:val="00B50477"/>
    <w:rsid w:val="00B85072"/>
    <w:rsid w:val="00B93CA3"/>
    <w:rsid w:val="00B957B5"/>
    <w:rsid w:val="00BA2C9C"/>
    <w:rsid w:val="00BA48D8"/>
    <w:rsid w:val="00BA4E8F"/>
    <w:rsid w:val="00BB2BC4"/>
    <w:rsid w:val="00BC5DB7"/>
    <w:rsid w:val="00BD30F8"/>
    <w:rsid w:val="00BD582C"/>
    <w:rsid w:val="00BF11DD"/>
    <w:rsid w:val="00C04200"/>
    <w:rsid w:val="00C13745"/>
    <w:rsid w:val="00C13F6B"/>
    <w:rsid w:val="00C17F09"/>
    <w:rsid w:val="00C23458"/>
    <w:rsid w:val="00C52B7B"/>
    <w:rsid w:val="00C618DE"/>
    <w:rsid w:val="00C77FBC"/>
    <w:rsid w:val="00C81B3A"/>
    <w:rsid w:val="00C85EB0"/>
    <w:rsid w:val="00D04F97"/>
    <w:rsid w:val="00D51FF1"/>
    <w:rsid w:val="00D5606B"/>
    <w:rsid w:val="00D57740"/>
    <w:rsid w:val="00D65C1F"/>
    <w:rsid w:val="00D77A2F"/>
    <w:rsid w:val="00D839FD"/>
    <w:rsid w:val="00D90DDA"/>
    <w:rsid w:val="00D91D3E"/>
    <w:rsid w:val="00DA1E33"/>
    <w:rsid w:val="00DA46C2"/>
    <w:rsid w:val="00DB08E8"/>
    <w:rsid w:val="00DC649D"/>
    <w:rsid w:val="00DD2696"/>
    <w:rsid w:val="00DE079E"/>
    <w:rsid w:val="00DE097F"/>
    <w:rsid w:val="00DE3038"/>
    <w:rsid w:val="00E31DD3"/>
    <w:rsid w:val="00E43B5E"/>
    <w:rsid w:val="00E45BCC"/>
    <w:rsid w:val="00E54415"/>
    <w:rsid w:val="00E73DB2"/>
    <w:rsid w:val="00E75C9D"/>
    <w:rsid w:val="00E86302"/>
    <w:rsid w:val="00EB3946"/>
    <w:rsid w:val="00EE26A5"/>
    <w:rsid w:val="00F155B4"/>
    <w:rsid w:val="00F244FE"/>
    <w:rsid w:val="00F36F00"/>
    <w:rsid w:val="00F418EF"/>
    <w:rsid w:val="00F45A27"/>
    <w:rsid w:val="00F529A7"/>
    <w:rsid w:val="00F62FC3"/>
    <w:rsid w:val="00F65DFA"/>
    <w:rsid w:val="00F80DB4"/>
    <w:rsid w:val="00F83153"/>
    <w:rsid w:val="00F85D0B"/>
    <w:rsid w:val="00FB5B9E"/>
    <w:rsid w:val="00FC3217"/>
    <w:rsid w:val="00FD13BF"/>
    <w:rsid w:val="00FE1623"/>
    <w:rsid w:val="00FE3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2C9C"/>
  </w:style>
  <w:style w:type="paragraph" w:styleId="Nagwek1">
    <w:name w:val="heading 1"/>
    <w:basedOn w:val="Normalny"/>
    <w:next w:val="Normalny"/>
    <w:qFormat/>
    <w:rsid w:val="00BA2C9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326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81B3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81B3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392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81B3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A2C9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A2C9C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BA2C9C"/>
    <w:rPr>
      <w:rFonts w:ascii="Courier New" w:hAnsi="Courier New"/>
    </w:rPr>
  </w:style>
  <w:style w:type="paragraph" w:customStyle="1" w:styleId="Akapitzlist1">
    <w:name w:val="Akapit z listą1"/>
    <w:basedOn w:val="Normalny"/>
    <w:rsid w:val="006F0981"/>
    <w:pPr>
      <w:suppressAutoHyphens/>
      <w:ind w:left="720"/>
    </w:pPr>
    <w:rPr>
      <w:rFonts w:eastAsia="Calibri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F0981"/>
  </w:style>
  <w:style w:type="character" w:customStyle="1" w:styleId="NagwekZnak">
    <w:name w:val="Nagłówek Znak"/>
    <w:basedOn w:val="Domylnaczcionkaakapitu"/>
    <w:link w:val="Nagwek"/>
    <w:uiPriority w:val="99"/>
    <w:rsid w:val="006F0981"/>
  </w:style>
  <w:style w:type="character" w:customStyle="1" w:styleId="Nagwek2Znak">
    <w:name w:val="Nagłówek 2 Znak"/>
    <w:basedOn w:val="Domylnaczcionkaakapitu"/>
    <w:link w:val="Nagwek2"/>
    <w:semiHidden/>
    <w:rsid w:val="005326B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C85EB0"/>
    <w:pPr>
      <w:ind w:left="720"/>
      <w:contextualSpacing/>
    </w:pPr>
  </w:style>
  <w:style w:type="paragraph" w:customStyle="1" w:styleId="Zawartotabeli">
    <w:name w:val="Zawartość tabeli"/>
    <w:basedOn w:val="Normalny"/>
    <w:rsid w:val="00D51FF1"/>
    <w:pPr>
      <w:suppressLineNumbers/>
      <w:suppressAutoHyphens/>
    </w:pPr>
    <w:rPr>
      <w:rFonts w:eastAsia="Calibri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421A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21A0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00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mowa">
    <w:name w:val="umowa"/>
    <w:basedOn w:val="Normalny"/>
    <w:rsid w:val="00A73697"/>
    <w:pPr>
      <w:jc w:val="both"/>
    </w:pPr>
    <w:rPr>
      <w:rFonts w:ascii="Arial Narrow" w:hAnsi="Arial Narrow"/>
      <w:sz w:val="22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3923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3Znak">
    <w:name w:val="Nagłówek 3 Znak"/>
    <w:basedOn w:val="Domylnaczcionkaakapitu"/>
    <w:link w:val="Nagwek3"/>
    <w:semiHidden/>
    <w:rsid w:val="00C81B3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C81B3A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8Znak">
    <w:name w:val="Nagłówek 8 Znak"/>
    <w:basedOn w:val="Domylnaczcionkaakapitu"/>
    <w:link w:val="Nagwek8"/>
    <w:semiHidden/>
    <w:rsid w:val="00C81B3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rsid w:val="00C81B3A"/>
    <w:pPr>
      <w:tabs>
        <w:tab w:val="left" w:pos="9354"/>
      </w:tabs>
      <w:suppressAutoHyphens/>
      <w:ind w:right="-569"/>
    </w:pPr>
    <w:rPr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81B3A"/>
    <w:rPr>
      <w:sz w:val="24"/>
      <w:lang w:eastAsia="ar-SA"/>
    </w:rPr>
  </w:style>
  <w:style w:type="paragraph" w:customStyle="1" w:styleId="Nagwek20">
    <w:name w:val="Nagłówek2"/>
    <w:basedOn w:val="Normalny"/>
    <w:next w:val="Tekstpodstawowy"/>
    <w:rsid w:val="00C81B3A"/>
    <w:pPr>
      <w:tabs>
        <w:tab w:val="center" w:pos="4536"/>
        <w:tab w:val="right" w:pos="9072"/>
      </w:tabs>
      <w:suppressAutoHyphens/>
    </w:pPr>
    <w:rPr>
      <w:sz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C81B3A"/>
    <w:pPr>
      <w:suppressAutoHyphens/>
      <w:ind w:left="435"/>
    </w:pPr>
    <w:rPr>
      <w:sz w:val="2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1B3A"/>
    <w:rPr>
      <w:sz w:val="28"/>
      <w:lang w:eastAsia="ar-SA"/>
    </w:rPr>
  </w:style>
  <w:style w:type="paragraph" w:customStyle="1" w:styleId="Tekstpodstawowy31">
    <w:name w:val="Tekst podstawowy 31"/>
    <w:basedOn w:val="Normalny"/>
    <w:rsid w:val="00C81B3A"/>
    <w:pPr>
      <w:suppressAutoHyphens/>
      <w:spacing w:line="360" w:lineRule="auto"/>
      <w:jc w:val="both"/>
    </w:pPr>
    <w:rPr>
      <w:sz w:val="24"/>
      <w:lang w:eastAsia="ar-SA"/>
    </w:rPr>
  </w:style>
  <w:style w:type="paragraph" w:customStyle="1" w:styleId="Tekstpodstawowy21">
    <w:name w:val="Tekst podstawowy 21"/>
    <w:basedOn w:val="Normalny"/>
    <w:rsid w:val="00C81B3A"/>
    <w:pPr>
      <w:suppressAutoHyphens/>
      <w:jc w:val="right"/>
    </w:pPr>
    <w:rPr>
      <w:sz w:val="24"/>
      <w:lang w:eastAsia="ar-SA"/>
    </w:rPr>
  </w:style>
  <w:style w:type="character" w:customStyle="1" w:styleId="WW-Absatz-Standardschriftart1111111">
    <w:name w:val="WW-Absatz-Standardschriftart1111111"/>
    <w:rsid w:val="008E000D"/>
  </w:style>
  <w:style w:type="character" w:styleId="Odwoaniedokomentarza">
    <w:name w:val="annotation reference"/>
    <w:basedOn w:val="Domylnaczcionkaakapitu"/>
    <w:semiHidden/>
    <w:unhideWhenUsed/>
    <w:rsid w:val="000F14E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F14E0"/>
  </w:style>
  <w:style w:type="character" w:customStyle="1" w:styleId="TekstkomentarzaZnak">
    <w:name w:val="Tekst komentarza Znak"/>
    <w:basedOn w:val="Domylnaczcionkaakapitu"/>
    <w:link w:val="Tekstkomentarza"/>
    <w:semiHidden/>
    <w:rsid w:val="000F14E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F14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F14E0"/>
    <w:rPr>
      <w:b/>
      <w:bCs/>
    </w:rPr>
  </w:style>
  <w:style w:type="paragraph" w:styleId="Tekstprzypisudolnego">
    <w:name w:val="footnote text"/>
    <w:basedOn w:val="Normalny"/>
    <w:link w:val="TekstprzypisudolnegoZnak"/>
    <w:rsid w:val="00317C09"/>
    <w:pPr>
      <w:jc w:val="both"/>
    </w:pPr>
    <w:rPr>
      <w:rFonts w:ascii="Arial" w:hAnsi="Arial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317C09"/>
    <w:rPr>
      <w:rFonts w:ascii="Arial" w:hAnsi="Arial"/>
      <w:lang w:eastAsia="ar-SA"/>
    </w:rPr>
  </w:style>
  <w:style w:type="character" w:styleId="Odwoanieprzypisudolnego">
    <w:name w:val="footnote reference"/>
    <w:uiPriority w:val="99"/>
    <w:unhideWhenUsed/>
    <w:rsid w:val="00317C09"/>
    <w:rPr>
      <w:vertAlign w:val="superscript"/>
    </w:rPr>
  </w:style>
  <w:style w:type="character" w:customStyle="1" w:styleId="alb">
    <w:name w:val="a_lb"/>
    <w:rsid w:val="00317C09"/>
  </w:style>
  <w:style w:type="paragraph" w:styleId="Tekstpodstawowy3">
    <w:name w:val="Body Text 3"/>
    <w:basedOn w:val="Normalny"/>
    <w:link w:val="Tekstpodstawowy3Znak"/>
    <w:semiHidden/>
    <w:unhideWhenUsed/>
    <w:rsid w:val="00535DF9"/>
    <w:pPr>
      <w:suppressAutoHyphens/>
      <w:spacing w:after="120"/>
    </w:pPr>
    <w:rPr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35DF9"/>
    <w:rPr>
      <w:sz w:val="16"/>
      <w:szCs w:val="16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9F1103"/>
  </w:style>
  <w:style w:type="character" w:customStyle="1" w:styleId="WW8Num11z1">
    <w:name w:val="WW8Num11z1"/>
    <w:uiPriority w:val="99"/>
    <w:rsid w:val="000853A5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KRET~1\AppData\Local\Temp\IOPANpol_201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42605-1519-423D-9F70-621F8B331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IOPANpol_2013</Template>
  <TotalTime>1</TotalTime>
  <Pages>1</Pages>
  <Words>151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IO PAN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Gosia</cp:lastModifiedBy>
  <cp:revision>2</cp:revision>
  <cp:lastPrinted>2020-04-06T07:49:00Z</cp:lastPrinted>
  <dcterms:created xsi:type="dcterms:W3CDTF">2020-04-06T12:22:00Z</dcterms:created>
  <dcterms:modified xsi:type="dcterms:W3CDTF">2020-04-06T12:22:00Z</dcterms:modified>
</cp:coreProperties>
</file>