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F05" w:rsidRPr="00D1796C" w:rsidRDefault="003C7F05" w:rsidP="0099448C">
      <w:pPr>
        <w:spacing w:line="360" w:lineRule="auto"/>
        <w:ind w:firstLine="4536"/>
        <w:jc w:val="right"/>
        <w:rPr>
          <w:b/>
          <w:bCs/>
          <w:sz w:val="22"/>
          <w:szCs w:val="22"/>
        </w:rPr>
      </w:pPr>
      <w:r w:rsidRPr="00D1796C">
        <w:rPr>
          <w:b/>
          <w:bCs/>
          <w:sz w:val="22"/>
          <w:szCs w:val="22"/>
        </w:rPr>
        <w:t>Załącznik nr 5</w:t>
      </w:r>
    </w:p>
    <w:p w:rsidR="003C7F05" w:rsidRPr="00D1796C" w:rsidRDefault="003C7F05" w:rsidP="0099448C">
      <w:pPr>
        <w:tabs>
          <w:tab w:val="left" w:pos="8715"/>
        </w:tabs>
        <w:jc w:val="both"/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</w:p>
    <w:p w:rsidR="003C7F05" w:rsidRPr="00D1796C" w:rsidRDefault="003C7F05" w:rsidP="0099448C">
      <w:pPr>
        <w:rPr>
          <w:sz w:val="22"/>
          <w:szCs w:val="22"/>
        </w:rPr>
      </w:pP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</w:r>
      <w:r w:rsidRPr="00D1796C">
        <w:rPr>
          <w:sz w:val="22"/>
          <w:szCs w:val="22"/>
        </w:rPr>
        <w:tab/>
        <w:t>...........................................................</w:t>
      </w:r>
    </w:p>
    <w:p w:rsidR="003C7F05" w:rsidRPr="00D1796C" w:rsidRDefault="003C7F05" w:rsidP="0099448C">
      <w:pPr>
        <w:pStyle w:val="Nagwek5"/>
        <w:tabs>
          <w:tab w:val="left" w:pos="0"/>
        </w:tabs>
        <w:jc w:val="left"/>
        <w:rPr>
          <w:b w:val="0"/>
          <w:sz w:val="22"/>
          <w:szCs w:val="22"/>
        </w:rPr>
      </w:pP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 xml:space="preserve"> </w:t>
      </w:r>
      <w:r w:rsidRPr="00D1796C">
        <w:rPr>
          <w:b w:val="0"/>
          <w:sz w:val="22"/>
          <w:szCs w:val="22"/>
        </w:rPr>
        <w:tab/>
      </w:r>
      <w:r w:rsidRPr="00D1796C">
        <w:rPr>
          <w:b w:val="0"/>
          <w:sz w:val="22"/>
          <w:szCs w:val="22"/>
        </w:rPr>
        <w:tab/>
        <w:t>miejscowość i data</w:t>
      </w:r>
    </w:p>
    <w:p w:rsidR="003C7F05" w:rsidRPr="00D1796C" w:rsidRDefault="003C7F05" w:rsidP="0099448C">
      <w:pPr>
        <w:pStyle w:val="Nagwek5"/>
        <w:tabs>
          <w:tab w:val="left" w:pos="0"/>
        </w:tabs>
        <w:jc w:val="right"/>
        <w:rPr>
          <w:b w:val="0"/>
          <w:sz w:val="22"/>
          <w:szCs w:val="22"/>
        </w:rPr>
      </w:pP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 xml:space="preserve">Nazwa Wykonawcy: .................................................................................................................. </w:t>
      </w:r>
    </w:p>
    <w:p w:rsidR="003C7F05" w:rsidRPr="00D1796C" w:rsidRDefault="003C7F05" w:rsidP="0099448C">
      <w:pPr>
        <w:pStyle w:val="Default"/>
        <w:spacing w:line="480" w:lineRule="auto"/>
        <w:rPr>
          <w:sz w:val="23"/>
          <w:szCs w:val="23"/>
        </w:rPr>
      </w:pPr>
      <w:r w:rsidRPr="00D1796C">
        <w:rPr>
          <w:sz w:val="23"/>
          <w:szCs w:val="23"/>
        </w:rPr>
        <w:t>Adres Wykonawcy: ...................................................................................................................</w:t>
      </w:r>
    </w:p>
    <w:p w:rsidR="003C7F05" w:rsidRPr="00D1796C" w:rsidRDefault="003C7F05" w:rsidP="0099448C">
      <w:pPr>
        <w:jc w:val="both"/>
        <w:rPr>
          <w:sz w:val="22"/>
          <w:szCs w:val="22"/>
        </w:rPr>
      </w:pPr>
    </w:p>
    <w:p w:rsidR="003C7F05" w:rsidRPr="00D1796C" w:rsidRDefault="003C7F05" w:rsidP="0099448C">
      <w:pPr>
        <w:jc w:val="both"/>
        <w:rPr>
          <w:sz w:val="22"/>
          <w:szCs w:val="22"/>
        </w:rPr>
      </w:pP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 xml:space="preserve">OŚWIADCZENIE </w:t>
      </w:r>
    </w:p>
    <w:p w:rsidR="003C7F05" w:rsidRPr="00D1796C" w:rsidRDefault="003C7F05" w:rsidP="0099448C">
      <w:pPr>
        <w:tabs>
          <w:tab w:val="left" w:pos="426"/>
        </w:tabs>
        <w:jc w:val="center"/>
        <w:rPr>
          <w:b/>
          <w:sz w:val="22"/>
        </w:rPr>
      </w:pPr>
      <w:r w:rsidRPr="00D1796C">
        <w:rPr>
          <w:b/>
          <w:sz w:val="22"/>
        </w:rPr>
        <w:t>W ZAKRESIE WYROKU/DECYZJI O ZALEGANIU W UISZCZANIU PODATKÓW, OPŁAT LUB SKŁADEK NA UBEZPIECZENIA SPOŁECZNE LUB ZDROWOTNE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  <w:rPr>
          <w:b/>
          <w:bCs/>
          <w:sz w:val="22"/>
          <w:szCs w:val="22"/>
        </w:rPr>
      </w:pP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  <w:r w:rsidRPr="00D1796C">
        <w:rPr>
          <w:sz w:val="22"/>
          <w:szCs w:val="22"/>
        </w:rPr>
        <w:t xml:space="preserve">Biorąc udział w postępowaniu o udzielenie zamówienia publicznego </w:t>
      </w:r>
      <w:r w:rsidRPr="00D1796C">
        <w:rPr>
          <w:sz w:val="22"/>
        </w:rPr>
        <w:t xml:space="preserve">na </w:t>
      </w:r>
      <w:r w:rsidRPr="00D1796C">
        <w:rPr>
          <w:b/>
          <w:sz w:val="22"/>
          <w:szCs w:val="22"/>
        </w:rPr>
        <w:t xml:space="preserve">rezerwację, sprzedaż i dostawę biletów lotniczych krajowych i zagranicznych na zamówienie Instytutu Oceanologii Polskiej Akademii Nauk w Sopocie (nr postępowania IO/ZP/5/2020) </w:t>
      </w:r>
      <w:r w:rsidRPr="00D1796C">
        <w:rPr>
          <w:sz w:val="22"/>
          <w:szCs w:val="22"/>
        </w:rPr>
        <w:t>oświadczam, że</w:t>
      </w:r>
    </w:p>
    <w:p w:rsidR="003C7F05" w:rsidRPr="00D1796C" w:rsidRDefault="003C7F05" w:rsidP="0099448C">
      <w:pPr>
        <w:widowControl w:val="0"/>
        <w:spacing w:before="120" w:line="312" w:lineRule="auto"/>
        <w:ind w:right="-108"/>
        <w:jc w:val="both"/>
      </w:pPr>
    </w:p>
    <w:p w:rsidR="003C7F05" w:rsidRPr="00D1796C" w:rsidRDefault="003C7F05" w:rsidP="008D3FDF">
      <w:pPr>
        <w:numPr>
          <w:ilvl w:val="0"/>
          <w:numId w:val="94"/>
        </w:numPr>
        <w:tabs>
          <w:tab w:val="clear" w:pos="720"/>
        </w:tabs>
        <w:spacing w:line="360" w:lineRule="auto"/>
        <w:ind w:left="426" w:hanging="426"/>
        <w:jc w:val="both"/>
        <w:rPr>
          <w:sz w:val="22"/>
        </w:rPr>
      </w:pPr>
      <w:r w:rsidRPr="00D1796C">
        <w:rPr>
          <w:b/>
          <w:sz w:val="22"/>
        </w:rPr>
        <w:t>nie wydano</w:t>
      </w:r>
      <w:r w:rsidRPr="00D1796C">
        <w:rPr>
          <w:sz w:val="22"/>
        </w:rPr>
        <w:t xml:space="preserve"> wobec Wykonawcy</w:t>
      </w:r>
      <w:r w:rsidRPr="00D1796C">
        <w:rPr>
          <w:sz w:val="18"/>
          <w:szCs w:val="16"/>
        </w:rPr>
        <w:t xml:space="preserve"> </w:t>
      </w:r>
      <w:r w:rsidRPr="00D1796C">
        <w:rPr>
          <w:sz w:val="22"/>
        </w:rPr>
        <w:t>prawomocnego wyroku sądu lub ostatecznej decyzji administracyjnej o zaleganiu w uiszczaniu podatków, opłat lub składek na ubezpieczenia społeczne lub zdrowotne</w:t>
      </w:r>
      <w:r w:rsidRPr="00D1796C">
        <w:rPr>
          <w:rStyle w:val="Odwoanieprzypisudolnego"/>
          <w:sz w:val="22"/>
        </w:rPr>
        <w:footnoteReference w:id="1"/>
      </w:r>
    </w:p>
    <w:p w:rsidR="003C7F05" w:rsidRPr="00D1796C" w:rsidRDefault="003C7F05" w:rsidP="008E3A6D">
      <w:pPr>
        <w:spacing w:line="360" w:lineRule="auto"/>
        <w:ind w:left="426" w:hanging="426"/>
        <w:jc w:val="both"/>
        <w:rPr>
          <w:sz w:val="22"/>
        </w:rPr>
      </w:pPr>
    </w:p>
    <w:p w:rsidR="003C7F05" w:rsidRPr="00D1796C" w:rsidRDefault="003C7F05" w:rsidP="008D3FDF">
      <w:pPr>
        <w:numPr>
          <w:ilvl w:val="0"/>
          <w:numId w:val="94"/>
        </w:numPr>
        <w:tabs>
          <w:tab w:val="clear" w:pos="720"/>
        </w:tabs>
        <w:spacing w:line="360" w:lineRule="auto"/>
        <w:ind w:left="426" w:hanging="426"/>
        <w:jc w:val="both"/>
        <w:rPr>
          <w:sz w:val="22"/>
        </w:rPr>
      </w:pPr>
      <w:r w:rsidRPr="00D1796C">
        <w:rPr>
          <w:b/>
          <w:sz w:val="22"/>
        </w:rPr>
        <w:t>wydano</w:t>
      </w:r>
      <w:r w:rsidRPr="00D1796C">
        <w:rPr>
          <w:sz w:val="22"/>
        </w:rPr>
        <w:t xml:space="preserve"> wobec Wykonawcy</w:t>
      </w:r>
      <w:r w:rsidRPr="00D1796C">
        <w:rPr>
          <w:i/>
          <w:sz w:val="18"/>
          <w:szCs w:val="16"/>
        </w:rPr>
        <w:t xml:space="preserve"> </w:t>
      </w:r>
      <w:r w:rsidRPr="00D1796C">
        <w:rPr>
          <w:sz w:val="22"/>
        </w:rPr>
        <w:t>prawomocny wyrok sądu lub ostateczną decyzję administracyjną o zaleganiu w uiszczaniu podatków, opłat lub składek na ubezpieczenia społeczne lub zdrowotne</w:t>
      </w:r>
      <w:r w:rsidR="00535169">
        <w:rPr>
          <w:sz w:val="22"/>
          <w:vertAlign w:val="superscript"/>
        </w:rPr>
        <w:t>1</w:t>
      </w:r>
      <w:bookmarkStart w:id="0" w:name="_GoBack"/>
      <w:bookmarkEnd w:id="0"/>
    </w:p>
    <w:p w:rsidR="003C7F05" w:rsidRPr="00D1796C" w:rsidRDefault="003C7F05" w:rsidP="008E3A6D">
      <w:pPr>
        <w:spacing w:line="360" w:lineRule="auto"/>
        <w:ind w:left="426"/>
        <w:jc w:val="both"/>
        <w:rPr>
          <w:sz w:val="22"/>
        </w:rPr>
      </w:pPr>
      <w:r w:rsidRPr="00D1796C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7F05" w:rsidRPr="00D1796C" w:rsidRDefault="003C7F05" w:rsidP="0099448C">
      <w:pPr>
        <w:spacing w:line="360" w:lineRule="auto"/>
        <w:jc w:val="center"/>
        <w:rPr>
          <w:sz w:val="18"/>
          <w:szCs w:val="16"/>
        </w:rPr>
      </w:pPr>
      <w:r w:rsidRPr="00D1796C">
        <w:rPr>
          <w:sz w:val="18"/>
          <w:szCs w:val="16"/>
        </w:rPr>
        <w:t>(wpisać sygnaturę wyroku/nr decyzji administracyjnej, organ wydający, datę wydania, czego dotyczy)</w:t>
      </w: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8E3A6D">
      <w:pPr>
        <w:spacing w:line="360" w:lineRule="auto"/>
        <w:ind w:left="426"/>
        <w:jc w:val="both"/>
        <w:rPr>
          <w:sz w:val="22"/>
        </w:rPr>
      </w:pPr>
      <w:r w:rsidRPr="00D1796C">
        <w:rPr>
          <w:sz w:val="22"/>
        </w:rPr>
        <w:t xml:space="preserve">W przypadku zaznaczenia pkt. 2 należy </w:t>
      </w:r>
      <w:r w:rsidRPr="00D1796C">
        <w:rPr>
          <w:sz w:val="22"/>
          <w:u w:val="single"/>
        </w:rPr>
        <w:t>dołączyć dokumenty potwierdzające dokonanie płatności tych należności wraz z ewentualnymi odsetkami lub grzywnami lub zawarcie wiążącego porozumienia w sprawie spłat tych należności.</w:t>
      </w:r>
      <w:r w:rsidRPr="00D1796C">
        <w:rPr>
          <w:sz w:val="22"/>
        </w:rPr>
        <w:t xml:space="preserve"> </w:t>
      </w: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99448C">
      <w:pPr>
        <w:spacing w:line="360" w:lineRule="auto"/>
        <w:ind w:left="284"/>
        <w:jc w:val="both"/>
        <w:rPr>
          <w:sz w:val="22"/>
        </w:rPr>
      </w:pPr>
    </w:p>
    <w:p w:rsidR="003C7F05" w:rsidRPr="00D1796C" w:rsidRDefault="003C7F05" w:rsidP="0099448C">
      <w:pPr>
        <w:spacing w:after="80"/>
        <w:ind w:left="4536"/>
        <w:jc w:val="both"/>
        <w:rPr>
          <w:i/>
          <w:sz w:val="18"/>
        </w:rPr>
      </w:pPr>
      <w:r w:rsidRPr="00D1796C">
        <w:rPr>
          <w:b/>
          <w:i/>
          <w:szCs w:val="22"/>
        </w:rPr>
        <w:t>Podpis</w:t>
      </w:r>
      <w:r w:rsidRPr="00D1796C">
        <w:rPr>
          <w:i/>
          <w:szCs w:val="22"/>
        </w:rPr>
        <w:t xml:space="preserve"> Wykonawcy lub osoby/osób upoważnionej/</w:t>
      </w:r>
      <w:proofErr w:type="spellStart"/>
      <w:r w:rsidRPr="00D1796C">
        <w:rPr>
          <w:i/>
          <w:szCs w:val="22"/>
        </w:rPr>
        <w:t>nych</w:t>
      </w:r>
      <w:proofErr w:type="spellEnd"/>
      <w:r w:rsidRPr="00D1796C">
        <w:rPr>
          <w:i/>
          <w:szCs w:val="22"/>
        </w:rPr>
        <w:t xml:space="preserve"> do reprezentowania Wykonawcy (dokument powinien być podpisany kwalifikowanym podpisem elektronicznym)</w:t>
      </w:r>
    </w:p>
    <w:p w:rsidR="003C7F05" w:rsidRPr="00D1796C" w:rsidRDefault="003C7F05" w:rsidP="0099448C">
      <w:pPr>
        <w:spacing w:line="360" w:lineRule="auto"/>
        <w:ind w:firstLine="709"/>
        <w:jc w:val="both"/>
        <w:rPr>
          <w:sz w:val="22"/>
        </w:rPr>
      </w:pPr>
    </w:p>
    <w:p w:rsidR="003C7F05" w:rsidRPr="008762DD" w:rsidRDefault="003C7F05" w:rsidP="008762DD"/>
    <w:sectPr w:rsidR="003C7F05" w:rsidRPr="008762DD" w:rsidSect="00DC2DAB">
      <w:footerReference w:type="default" r:id="rId8"/>
      <w:pgSz w:w="11905" w:h="16837"/>
      <w:pgMar w:top="851" w:right="851" w:bottom="709" w:left="851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C2B" w:rsidRDefault="00050C2B">
      <w:r>
        <w:separator/>
      </w:r>
    </w:p>
  </w:endnote>
  <w:endnote w:type="continuationSeparator" w:id="0">
    <w:p w:rsidR="00050C2B" w:rsidRDefault="0005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C2B" w:rsidRDefault="00050C2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53516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C2B" w:rsidRDefault="00050C2B">
      <w:r>
        <w:separator/>
      </w:r>
    </w:p>
  </w:footnote>
  <w:footnote w:type="continuationSeparator" w:id="0">
    <w:p w:rsidR="00050C2B" w:rsidRDefault="00050C2B">
      <w:r>
        <w:continuationSeparator/>
      </w:r>
    </w:p>
  </w:footnote>
  <w:footnote w:id="1">
    <w:p w:rsidR="00050C2B" w:rsidRDefault="00050C2B" w:rsidP="0099448C">
      <w:pPr>
        <w:pStyle w:val="Tekstprzypisudolnego"/>
      </w:pPr>
      <w:r w:rsidRPr="00D8040A">
        <w:rPr>
          <w:rStyle w:val="Odwoanieprzypisudolnego"/>
          <w:rFonts w:ascii="Times New Roman" w:hAnsi="Times New Roman"/>
          <w:sz w:val="16"/>
          <w:szCs w:val="16"/>
        </w:rPr>
        <w:footnoteRef/>
      </w:r>
      <w:r>
        <w:t xml:space="preserve"> </w:t>
      </w:r>
      <w:r w:rsidRPr="00D8040A">
        <w:rPr>
          <w:rFonts w:ascii="Times New Roman" w:hAnsi="Times New Roman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AA9218A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4150017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594419EA"/>
    <w:name w:val="WW8Num5"/>
    <w:lvl w:ilvl="0">
      <w:start w:val="1"/>
      <w:numFmt w:val="decimal"/>
      <w:pStyle w:val="WW-Zwykytekst"/>
      <w:lvlText w:val="%1."/>
      <w:lvlJc w:val="left"/>
      <w:pPr>
        <w:tabs>
          <w:tab w:val="num" w:pos="360"/>
        </w:tabs>
      </w:pPr>
      <w:rPr>
        <w:rFonts w:cs="Times New Roman"/>
        <w:b w:val="0"/>
      </w:rPr>
    </w:lvl>
  </w:abstractNum>
  <w:abstractNum w:abstractNumId="5" w15:restartNumberingAfterBreak="0">
    <w:nsid w:val="00000006"/>
    <w:multiLevelType w:val="multilevel"/>
    <w:tmpl w:val="E896580C"/>
    <w:name w:val="WW8Num6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 w:cs="Times New Roman"/>
      </w:rPr>
    </w:lvl>
  </w:abstractNum>
  <w:abstractNum w:abstractNumId="8" w15:restartNumberingAfterBreak="0">
    <w:nsid w:val="00000009"/>
    <w:multiLevelType w:val="multilevel"/>
    <w:tmpl w:val="0628779C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DD62873E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  <w:rPr>
        <w:rFonts w:cs="Times New Roman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  <w:rPr>
        <w:rFonts w:cs="Times New Roman"/>
        <w:b w:val="0"/>
        <w:i w:val="0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F7925418"/>
    <w:lvl w:ilvl="0">
      <w:start w:val="1"/>
      <w:numFmt w:val="decimal"/>
      <w:lvlText w:val="%1."/>
      <w:lvlJc w:val="left"/>
      <w:pPr>
        <w:tabs>
          <w:tab w:val="num" w:pos="719"/>
        </w:tabs>
        <w:ind w:left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FCC847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13"/>
    <w:multiLevelType w:val="multilevel"/>
    <w:tmpl w:val="00000013"/>
    <w:name w:val="WW8Num23"/>
    <w:lvl w:ilvl="0">
      <w:start w:val="2"/>
      <w:numFmt w:val="lowerLetter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6"/>
    <w:multiLevelType w:val="single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 w:val="0"/>
        <w:i w:val="0"/>
      </w:rPr>
    </w:lvl>
  </w:abstractNum>
  <w:abstractNum w:abstractNumId="21" w15:restartNumberingAfterBreak="0">
    <w:nsid w:val="00000017"/>
    <w:multiLevelType w:val="multilevel"/>
    <w:tmpl w:val="BE46FA7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abstractNum w:abstractNumId="22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3" w15:restartNumberingAfterBreak="0">
    <w:nsid w:val="0000001A"/>
    <w:multiLevelType w:val="singleLevel"/>
    <w:tmpl w:val="0000001A"/>
    <w:name w:val="WW8Num30"/>
    <w:lvl w:ilvl="0">
      <w:start w:val="4"/>
      <w:numFmt w:val="bullet"/>
      <w:lvlText w:val="-"/>
      <w:lvlJc w:val="left"/>
      <w:pPr>
        <w:tabs>
          <w:tab w:val="num" w:pos="360"/>
        </w:tabs>
      </w:pPr>
      <w:rPr>
        <w:rFonts w:ascii="OpenSymbol" w:hAnsi="OpenSymbol"/>
      </w:rPr>
    </w:lvl>
  </w:abstractNum>
  <w:abstractNum w:abstractNumId="24" w15:restartNumberingAfterBreak="0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5" w15:restartNumberingAfterBreak="0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E"/>
    <w:multiLevelType w:val="multilevel"/>
    <w:tmpl w:val="0000001E"/>
    <w:name w:val="WW8Num3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0000001F"/>
    <w:multiLevelType w:val="single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 w15:restartNumberingAfterBreak="0">
    <w:nsid w:val="00000020"/>
    <w:multiLevelType w:val="singleLevel"/>
    <w:tmpl w:val="6CCA0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</w:abstractNum>
  <w:abstractNum w:abstractNumId="29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3"/>
    <w:multiLevelType w:val="multilevel"/>
    <w:tmpl w:val="494C3914"/>
    <w:name w:val="WW8Num5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33" w15:restartNumberingAfterBreak="0">
    <w:nsid w:val="00AB5B47"/>
    <w:multiLevelType w:val="hybridMultilevel"/>
    <w:tmpl w:val="20EA2EA2"/>
    <w:lvl w:ilvl="0" w:tplc="8954C5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3020405"/>
    <w:multiLevelType w:val="hybridMultilevel"/>
    <w:tmpl w:val="5F9E9340"/>
    <w:name w:val="WW8Num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320E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03EB0D3E"/>
    <w:multiLevelType w:val="hybridMultilevel"/>
    <w:tmpl w:val="5390464E"/>
    <w:name w:val="WW8Num311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049F6AEC"/>
    <w:multiLevelType w:val="hybridMultilevel"/>
    <w:tmpl w:val="73DAF3D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050A09A2"/>
    <w:multiLevelType w:val="hybridMultilevel"/>
    <w:tmpl w:val="E0C0C7EE"/>
    <w:lvl w:ilvl="0" w:tplc="AF5E17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06453BC9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099D0EA6"/>
    <w:multiLevelType w:val="hybridMultilevel"/>
    <w:tmpl w:val="F1A02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95160F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0B514C94"/>
    <w:multiLevelType w:val="hybridMultilevel"/>
    <w:tmpl w:val="49E8DD90"/>
    <w:lvl w:ilvl="0" w:tplc="5F9E8EC6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0EDF3FCB"/>
    <w:multiLevelType w:val="hybridMultilevel"/>
    <w:tmpl w:val="548C078C"/>
    <w:lvl w:ilvl="0" w:tplc="B15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A22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83E44EA">
      <w:start w:val="1"/>
      <w:numFmt w:val="upp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05D6404"/>
    <w:multiLevelType w:val="hybridMultilevel"/>
    <w:tmpl w:val="67BC37B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F6AF0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5260292"/>
    <w:multiLevelType w:val="hybridMultilevel"/>
    <w:tmpl w:val="B8120754"/>
    <w:lvl w:ilvl="0" w:tplc="9C40D87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 w15:restartNumberingAfterBreak="0">
    <w:nsid w:val="155A50D9"/>
    <w:multiLevelType w:val="hybridMultilevel"/>
    <w:tmpl w:val="D3B0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16561EB8"/>
    <w:multiLevelType w:val="multilevel"/>
    <w:tmpl w:val="A4CA6968"/>
    <w:name w:val="WW8Num242"/>
    <w:lvl w:ilvl="0">
      <w:start w:val="1"/>
      <w:numFmt w:val="decimal"/>
      <w:lvlText w:val="%1."/>
      <w:lvlJc w:val="left"/>
      <w:pPr>
        <w:tabs>
          <w:tab w:val="num" w:pos="81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3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9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0"/>
        </w:tabs>
      </w:pPr>
      <w:rPr>
        <w:rFonts w:cs="Times New Roman" w:hint="default"/>
      </w:rPr>
    </w:lvl>
  </w:abstractNum>
  <w:abstractNum w:abstractNumId="48" w15:restartNumberingAfterBreak="0">
    <w:nsid w:val="172774CE"/>
    <w:multiLevelType w:val="multilevel"/>
    <w:tmpl w:val="88ACD496"/>
    <w:name w:val="WW8Num13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9" w15:restartNumberingAfterBreak="0">
    <w:nsid w:val="1ACE1345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CBA31EB"/>
    <w:multiLevelType w:val="hybridMultilevel"/>
    <w:tmpl w:val="6F26A060"/>
    <w:lvl w:ilvl="0" w:tplc="04150011">
      <w:start w:val="1"/>
      <w:numFmt w:val="decimal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51" w15:restartNumberingAfterBreak="0">
    <w:nsid w:val="1E891A97"/>
    <w:multiLevelType w:val="multilevel"/>
    <w:tmpl w:val="2D4AC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2" w15:restartNumberingAfterBreak="0">
    <w:nsid w:val="1F32086B"/>
    <w:multiLevelType w:val="multilevel"/>
    <w:tmpl w:val="9C0CE596"/>
    <w:name w:val="WW8Num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53" w15:restartNumberingAfterBreak="0">
    <w:nsid w:val="1FC757AE"/>
    <w:multiLevelType w:val="hybridMultilevel"/>
    <w:tmpl w:val="092E8CE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6396E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210A44FE"/>
    <w:multiLevelType w:val="hybridMultilevel"/>
    <w:tmpl w:val="F26EFC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18358A2"/>
    <w:multiLevelType w:val="hybridMultilevel"/>
    <w:tmpl w:val="8F1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610B21"/>
    <w:multiLevelType w:val="hybridMultilevel"/>
    <w:tmpl w:val="3478291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7B00DC"/>
    <w:multiLevelType w:val="multilevel"/>
    <w:tmpl w:val="357E7E9E"/>
    <w:name w:val="WW8Num15"/>
    <w:lvl w:ilvl="0">
      <w:start w:val="1"/>
      <w:numFmt w:val="decimal"/>
      <w:lvlText w:val="%1."/>
      <w:lvlJc w:val="left"/>
      <w:pPr>
        <w:tabs>
          <w:tab w:val="num" w:pos="39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upperRoman"/>
      <w:lvlText w:val="%6."/>
      <w:lvlJc w:val="righ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58" w15:restartNumberingAfterBreak="0">
    <w:nsid w:val="229C6CF3"/>
    <w:multiLevelType w:val="hybridMultilevel"/>
    <w:tmpl w:val="C65A17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3FE032F"/>
    <w:multiLevelType w:val="hybridMultilevel"/>
    <w:tmpl w:val="C944AF88"/>
    <w:lvl w:ilvl="0" w:tplc="8BF82D3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0" w15:restartNumberingAfterBreak="0">
    <w:nsid w:val="25446023"/>
    <w:multiLevelType w:val="hybridMultilevel"/>
    <w:tmpl w:val="B82ACCAE"/>
    <w:name w:val="WW8Num38"/>
    <w:lvl w:ilvl="0" w:tplc="0415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1" w15:restartNumberingAfterBreak="0">
    <w:nsid w:val="275B7D31"/>
    <w:multiLevelType w:val="hybridMultilevel"/>
    <w:tmpl w:val="3B7098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28F62684"/>
    <w:multiLevelType w:val="hybridMultilevel"/>
    <w:tmpl w:val="1A662F58"/>
    <w:lvl w:ilvl="0" w:tplc="99CEDFE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CFC7FFE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303B7E15"/>
    <w:multiLevelType w:val="hybridMultilevel"/>
    <w:tmpl w:val="9474D286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5" w15:restartNumberingAfterBreak="0">
    <w:nsid w:val="31960AC3"/>
    <w:multiLevelType w:val="multilevel"/>
    <w:tmpl w:val="E8908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66" w15:restartNumberingAfterBreak="0">
    <w:nsid w:val="32371549"/>
    <w:multiLevelType w:val="hybridMultilevel"/>
    <w:tmpl w:val="94A62CBA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3372693D"/>
    <w:multiLevelType w:val="hybridMultilevel"/>
    <w:tmpl w:val="28F0E9C8"/>
    <w:name w:val="WW8Num3622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4A30058"/>
    <w:multiLevelType w:val="hybridMultilevel"/>
    <w:tmpl w:val="DC4270D6"/>
    <w:lvl w:ilvl="0" w:tplc="9FF8925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28AE0D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</w:rPr>
    </w:lvl>
    <w:lvl w:ilvl="2" w:tplc="D1924C76">
      <w:start w:val="1"/>
      <w:numFmt w:val="decimal"/>
      <w:lvlText w:val="%3)"/>
      <w:lvlJc w:val="left"/>
      <w:pPr>
        <w:ind w:left="1800" w:hanging="18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375578D1"/>
    <w:multiLevelType w:val="hybridMultilevel"/>
    <w:tmpl w:val="90044E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57A0FB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37FC7807"/>
    <w:multiLevelType w:val="hybridMultilevel"/>
    <w:tmpl w:val="26D4DC62"/>
    <w:lvl w:ilvl="0" w:tplc="422E69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6951FC"/>
    <w:multiLevelType w:val="hybridMultilevel"/>
    <w:tmpl w:val="8C921F00"/>
    <w:lvl w:ilvl="0" w:tplc="99365B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8D50B2C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2" w15:restartNumberingAfterBreak="0">
    <w:nsid w:val="39B33CCF"/>
    <w:multiLevelType w:val="hybridMultilevel"/>
    <w:tmpl w:val="26C26AAC"/>
    <w:name w:val="WW8Num9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3A615937"/>
    <w:multiLevelType w:val="multilevel"/>
    <w:tmpl w:val="D1E4B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  <w:rPr>
        <w:rFonts w:cs="Times New Roman"/>
      </w:rPr>
    </w:lvl>
  </w:abstractNum>
  <w:abstractNum w:abstractNumId="74" w15:restartNumberingAfterBreak="0">
    <w:nsid w:val="3BF862BE"/>
    <w:multiLevelType w:val="hybridMultilevel"/>
    <w:tmpl w:val="D52698A6"/>
    <w:lvl w:ilvl="0" w:tplc="B18AA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D2C0DDF"/>
    <w:multiLevelType w:val="hybridMultilevel"/>
    <w:tmpl w:val="89A0407A"/>
    <w:lvl w:ilvl="0" w:tplc="94C85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E51668C"/>
    <w:multiLevelType w:val="multilevel"/>
    <w:tmpl w:val="0980DCEC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 w15:restartNumberingAfterBreak="0">
    <w:nsid w:val="3F6E2450"/>
    <w:multiLevelType w:val="hybridMultilevel"/>
    <w:tmpl w:val="205CD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4729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981C7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1FD564F"/>
    <w:multiLevelType w:val="hybridMultilevel"/>
    <w:tmpl w:val="C2944CC6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51F7909"/>
    <w:multiLevelType w:val="hybridMultilevel"/>
    <w:tmpl w:val="351A9FCA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0" w15:restartNumberingAfterBreak="0">
    <w:nsid w:val="46C009C0"/>
    <w:multiLevelType w:val="hybridMultilevel"/>
    <w:tmpl w:val="DEA878D8"/>
    <w:lvl w:ilvl="0" w:tplc="73A04892">
      <w:start w:val="1"/>
      <w:numFmt w:val="upperRoman"/>
      <w:lvlText w:val="%1."/>
      <w:lvlJc w:val="right"/>
      <w:pPr>
        <w:ind w:left="1080" w:hanging="720"/>
      </w:pPr>
      <w:rPr>
        <w:rFonts w:cs="Times New Roman" w:hint="default"/>
      </w:rPr>
    </w:lvl>
    <w:lvl w:ilvl="1" w:tplc="FE72E6D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47B23960"/>
    <w:multiLevelType w:val="hybridMultilevel"/>
    <w:tmpl w:val="BC8CEF06"/>
    <w:lvl w:ilvl="0" w:tplc="DDE64C9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47B40ACB"/>
    <w:multiLevelType w:val="hybridMultilevel"/>
    <w:tmpl w:val="9E9C727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485B0612"/>
    <w:multiLevelType w:val="multilevel"/>
    <w:tmpl w:val="B402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84" w15:restartNumberingAfterBreak="0">
    <w:nsid w:val="49655D73"/>
    <w:multiLevelType w:val="hybridMultilevel"/>
    <w:tmpl w:val="2D2A26DE"/>
    <w:lvl w:ilvl="0" w:tplc="6F1627D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5" w15:restartNumberingAfterBreak="0">
    <w:nsid w:val="4AD04F61"/>
    <w:multiLevelType w:val="hybridMultilevel"/>
    <w:tmpl w:val="95B6F7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B897E5B"/>
    <w:multiLevelType w:val="hybridMultilevel"/>
    <w:tmpl w:val="00FC282C"/>
    <w:lvl w:ilvl="0" w:tplc="A5E61C7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7" w15:restartNumberingAfterBreak="0">
    <w:nsid w:val="4BD206B9"/>
    <w:multiLevelType w:val="hybridMultilevel"/>
    <w:tmpl w:val="46A6A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4C186C21"/>
    <w:multiLevelType w:val="hybridMultilevel"/>
    <w:tmpl w:val="2CF63974"/>
    <w:lvl w:ilvl="0" w:tplc="9C4482E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4C395F89"/>
    <w:multiLevelType w:val="hybridMultilevel"/>
    <w:tmpl w:val="C56665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4EE445F7"/>
    <w:multiLevelType w:val="hybridMultilevel"/>
    <w:tmpl w:val="18EC9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6F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4FDD2457"/>
    <w:multiLevelType w:val="multilevel"/>
    <w:tmpl w:val="1BFE24A0"/>
    <w:name w:val="WW8Num3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 w15:restartNumberingAfterBreak="0">
    <w:nsid w:val="502861EC"/>
    <w:multiLevelType w:val="multilevel"/>
    <w:tmpl w:val="0E5AE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51F02721"/>
    <w:multiLevelType w:val="hybridMultilevel"/>
    <w:tmpl w:val="9F286FA8"/>
    <w:name w:val="WW8Num3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52D92903"/>
    <w:multiLevelType w:val="hybridMultilevel"/>
    <w:tmpl w:val="C1489828"/>
    <w:name w:val="WW8Num322222"/>
    <w:lvl w:ilvl="0" w:tplc="D9925CA4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3646121"/>
    <w:multiLevelType w:val="hybridMultilevel"/>
    <w:tmpl w:val="4650DD96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564D13C3"/>
    <w:multiLevelType w:val="hybridMultilevel"/>
    <w:tmpl w:val="A7EEEE82"/>
    <w:lvl w:ilvl="0" w:tplc="6F36EE96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7" w15:restartNumberingAfterBreak="0">
    <w:nsid w:val="56FD0219"/>
    <w:multiLevelType w:val="multilevel"/>
    <w:tmpl w:val="A5DA36A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8" w15:restartNumberingAfterBreak="0">
    <w:nsid w:val="5A041854"/>
    <w:multiLevelType w:val="hybridMultilevel"/>
    <w:tmpl w:val="2BE2E6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5C42298A"/>
    <w:multiLevelType w:val="hybridMultilevel"/>
    <w:tmpl w:val="E788E7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37CE4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0" w15:restartNumberingAfterBreak="0">
    <w:nsid w:val="5C7117CF"/>
    <w:multiLevelType w:val="hybridMultilevel"/>
    <w:tmpl w:val="46F0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5D181D81"/>
    <w:multiLevelType w:val="hybridMultilevel"/>
    <w:tmpl w:val="0B88C224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5F324368"/>
    <w:multiLevelType w:val="hybridMultilevel"/>
    <w:tmpl w:val="4B38FA16"/>
    <w:lvl w:ilvl="0" w:tplc="0415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03" w15:restartNumberingAfterBreak="0">
    <w:nsid w:val="61571833"/>
    <w:multiLevelType w:val="hybridMultilevel"/>
    <w:tmpl w:val="17FA4AD0"/>
    <w:lvl w:ilvl="0" w:tplc="1E9EE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62534937"/>
    <w:multiLevelType w:val="hybridMultilevel"/>
    <w:tmpl w:val="34C01A0C"/>
    <w:lvl w:ilvl="0" w:tplc="7E089E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32337C"/>
    <w:multiLevelType w:val="hybridMultilevel"/>
    <w:tmpl w:val="3E58049E"/>
    <w:lvl w:ilvl="0" w:tplc="6846DDF8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9A82E52"/>
    <w:multiLevelType w:val="hybridMultilevel"/>
    <w:tmpl w:val="7B803F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6C2358E3"/>
    <w:multiLevelType w:val="hybridMultilevel"/>
    <w:tmpl w:val="83C0E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D647032"/>
    <w:multiLevelType w:val="hybridMultilevel"/>
    <w:tmpl w:val="F4701B7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9" w15:restartNumberingAfterBreak="0">
    <w:nsid w:val="70A06719"/>
    <w:multiLevelType w:val="hybridMultilevel"/>
    <w:tmpl w:val="E33C199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0" w15:restartNumberingAfterBreak="0">
    <w:nsid w:val="72D80CA8"/>
    <w:multiLevelType w:val="hybridMultilevel"/>
    <w:tmpl w:val="081A0EFC"/>
    <w:lvl w:ilvl="0" w:tplc="04150011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DDE64C9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731A003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2" w15:restartNumberingAfterBreak="0">
    <w:nsid w:val="74F07F56"/>
    <w:multiLevelType w:val="hybridMultilevel"/>
    <w:tmpl w:val="8EF02A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5FF12CC"/>
    <w:multiLevelType w:val="hybridMultilevel"/>
    <w:tmpl w:val="A4AC022C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14" w15:restartNumberingAfterBreak="0">
    <w:nsid w:val="76974109"/>
    <w:multiLevelType w:val="hybridMultilevel"/>
    <w:tmpl w:val="7E5895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5" w15:restartNumberingAfterBreak="0">
    <w:nsid w:val="76D52213"/>
    <w:multiLevelType w:val="hybridMultilevel"/>
    <w:tmpl w:val="279E5C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78FF0E7B"/>
    <w:multiLevelType w:val="hybridMultilevel"/>
    <w:tmpl w:val="0DEC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7A113737"/>
    <w:multiLevelType w:val="multilevel"/>
    <w:tmpl w:val="E8349A76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18" w15:restartNumberingAfterBreak="0">
    <w:nsid w:val="7B360A79"/>
    <w:multiLevelType w:val="hybridMultilevel"/>
    <w:tmpl w:val="E74AAFE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9" w15:restartNumberingAfterBreak="0">
    <w:nsid w:val="7D991E11"/>
    <w:multiLevelType w:val="hybridMultilevel"/>
    <w:tmpl w:val="936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7EB830E2"/>
    <w:multiLevelType w:val="multilevel"/>
    <w:tmpl w:val="27D8F8FC"/>
    <w:lvl w:ilvl="0">
      <w:start w:val="1"/>
      <w:numFmt w:val="decimal"/>
      <w:lvlText w:val="%1."/>
      <w:lvlJc w:val="left"/>
      <w:pPr>
        <w:tabs>
          <w:tab w:val="num" w:pos="435"/>
        </w:tabs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21" w15:restartNumberingAfterBreak="0">
    <w:nsid w:val="7F216BC5"/>
    <w:multiLevelType w:val="hybridMultilevel"/>
    <w:tmpl w:val="889891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FE71D7C"/>
    <w:multiLevelType w:val="multilevel"/>
    <w:tmpl w:val="0D76D56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7"/>
  </w:num>
  <w:num w:numId="8">
    <w:abstractNumId w:val="21"/>
  </w:num>
  <w:num w:numId="9">
    <w:abstractNumId w:val="28"/>
  </w:num>
  <w:num w:numId="10">
    <w:abstractNumId w:val="77"/>
  </w:num>
  <w:num w:numId="11">
    <w:abstractNumId w:val="62"/>
  </w:num>
  <w:num w:numId="12">
    <w:abstractNumId w:val="1"/>
  </w:num>
  <w:num w:numId="13">
    <w:abstractNumId w:val="55"/>
  </w:num>
  <w:num w:numId="14">
    <w:abstractNumId w:val="54"/>
  </w:num>
  <w:num w:numId="15">
    <w:abstractNumId w:val="107"/>
  </w:num>
  <w:num w:numId="16">
    <w:abstractNumId w:val="37"/>
  </w:num>
  <w:num w:numId="17">
    <w:abstractNumId w:val="89"/>
  </w:num>
  <w:num w:numId="18">
    <w:abstractNumId w:val="122"/>
  </w:num>
  <w:num w:numId="19">
    <w:abstractNumId w:val="39"/>
  </w:num>
  <w:num w:numId="20">
    <w:abstractNumId w:val="108"/>
  </w:num>
  <w:num w:numId="21">
    <w:abstractNumId w:val="44"/>
  </w:num>
  <w:num w:numId="22">
    <w:abstractNumId w:val="58"/>
  </w:num>
  <w:num w:numId="23">
    <w:abstractNumId w:val="69"/>
  </w:num>
  <w:num w:numId="24">
    <w:abstractNumId w:val="106"/>
  </w:num>
  <w:num w:numId="25">
    <w:abstractNumId w:val="53"/>
  </w:num>
  <w:num w:numId="26">
    <w:abstractNumId w:val="83"/>
  </w:num>
  <w:num w:numId="27">
    <w:abstractNumId w:val="98"/>
  </w:num>
  <w:num w:numId="28">
    <w:abstractNumId w:val="114"/>
  </w:num>
  <w:num w:numId="29">
    <w:abstractNumId w:val="33"/>
  </w:num>
  <w:num w:numId="30">
    <w:abstractNumId w:val="76"/>
  </w:num>
  <w:num w:numId="31">
    <w:abstractNumId w:val="50"/>
  </w:num>
  <w:num w:numId="32">
    <w:abstractNumId w:val="12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15"/>
  </w:num>
  <w:num w:numId="38">
    <w:abstractNumId w:val="9"/>
  </w:num>
  <w:num w:numId="39">
    <w:abstractNumId w:val="110"/>
  </w:num>
  <w:num w:numId="40">
    <w:abstractNumId w:val="67"/>
  </w:num>
  <w:num w:numId="41">
    <w:abstractNumId w:val="49"/>
  </w:num>
  <w:num w:numId="42">
    <w:abstractNumId w:val="81"/>
  </w:num>
  <w:num w:numId="43">
    <w:abstractNumId w:val="68"/>
  </w:num>
  <w:num w:numId="44">
    <w:abstractNumId w:val="111"/>
  </w:num>
  <w:num w:numId="45">
    <w:abstractNumId w:val="36"/>
  </w:num>
  <w:num w:numId="46">
    <w:abstractNumId w:val="118"/>
  </w:num>
  <w:num w:numId="47">
    <w:abstractNumId w:val="71"/>
  </w:num>
  <w:num w:numId="48">
    <w:abstractNumId w:val="117"/>
  </w:num>
  <w:num w:numId="49">
    <w:abstractNumId w:val="8"/>
  </w:num>
  <w:num w:numId="50">
    <w:abstractNumId w:val="43"/>
  </w:num>
  <w:num w:numId="51">
    <w:abstractNumId w:val="90"/>
  </w:num>
  <w:num w:numId="52">
    <w:abstractNumId w:val="80"/>
  </w:num>
  <w:num w:numId="53">
    <w:abstractNumId w:val="51"/>
  </w:num>
  <w:num w:numId="54">
    <w:abstractNumId w:val="105"/>
  </w:num>
  <w:num w:numId="55">
    <w:abstractNumId w:val="86"/>
  </w:num>
  <w:num w:numId="56">
    <w:abstractNumId w:val="104"/>
  </w:num>
  <w:num w:numId="57">
    <w:abstractNumId w:val="56"/>
  </w:num>
  <w:num w:numId="58">
    <w:abstractNumId w:val="61"/>
  </w:num>
  <w:num w:numId="59">
    <w:abstractNumId w:val="75"/>
  </w:num>
  <w:num w:numId="60">
    <w:abstractNumId w:val="38"/>
  </w:num>
  <w:num w:numId="61">
    <w:abstractNumId w:val="95"/>
  </w:num>
  <w:num w:numId="62">
    <w:abstractNumId w:val="96"/>
  </w:num>
  <w:num w:numId="63">
    <w:abstractNumId w:val="88"/>
  </w:num>
  <w:num w:numId="64">
    <w:abstractNumId w:val="63"/>
  </w:num>
  <w:num w:numId="65">
    <w:abstractNumId w:val="102"/>
  </w:num>
  <w:num w:numId="66">
    <w:abstractNumId w:val="99"/>
  </w:num>
  <w:num w:numId="67">
    <w:abstractNumId w:val="92"/>
  </w:num>
  <w:num w:numId="68">
    <w:abstractNumId w:val="73"/>
  </w:num>
  <w:num w:numId="69">
    <w:abstractNumId w:val="115"/>
  </w:num>
  <w:num w:numId="70">
    <w:abstractNumId w:val="64"/>
  </w:num>
  <w:num w:numId="71">
    <w:abstractNumId w:val="79"/>
  </w:num>
  <w:num w:numId="72">
    <w:abstractNumId w:val="85"/>
  </w:num>
  <w:num w:numId="73">
    <w:abstractNumId w:val="84"/>
  </w:num>
  <w:num w:numId="74">
    <w:abstractNumId w:val="70"/>
  </w:num>
  <w:num w:numId="75">
    <w:abstractNumId w:val="65"/>
  </w:num>
  <w:num w:numId="76">
    <w:abstractNumId w:val="120"/>
  </w:num>
  <w:num w:numId="77">
    <w:abstractNumId w:val="109"/>
  </w:num>
  <w:num w:numId="78">
    <w:abstractNumId w:val="40"/>
  </w:num>
  <w:num w:numId="79">
    <w:abstractNumId w:val="119"/>
  </w:num>
  <w:num w:numId="80">
    <w:abstractNumId w:val="31"/>
  </w:num>
  <w:num w:numId="81">
    <w:abstractNumId w:val="2"/>
  </w:num>
  <w:num w:numId="82">
    <w:abstractNumId w:val="41"/>
  </w:num>
  <w:num w:numId="83">
    <w:abstractNumId w:val="100"/>
  </w:num>
  <w:num w:numId="84">
    <w:abstractNumId w:val="42"/>
  </w:num>
  <w:num w:numId="85">
    <w:abstractNumId w:val="5"/>
  </w:num>
  <w:num w:numId="86">
    <w:abstractNumId w:val="116"/>
  </w:num>
  <w:num w:numId="87">
    <w:abstractNumId w:val="97"/>
  </w:num>
  <w:num w:numId="88">
    <w:abstractNumId w:val="59"/>
  </w:num>
  <w:num w:numId="89">
    <w:abstractNumId w:val="74"/>
  </w:num>
  <w:num w:numId="90">
    <w:abstractNumId w:val="87"/>
  </w:num>
  <w:num w:numId="91">
    <w:abstractNumId w:val="113"/>
  </w:num>
  <w:num w:numId="92">
    <w:abstractNumId w:val="103"/>
  </w:num>
  <w:num w:numId="93">
    <w:abstractNumId w:val="35"/>
  </w:num>
  <w:num w:numId="94">
    <w:abstractNumId w:val="78"/>
  </w:num>
  <w:num w:numId="95">
    <w:abstractNumId w:val="101"/>
  </w:num>
  <w:num w:numId="96">
    <w:abstractNumId w:val="66"/>
  </w:num>
  <w:num w:numId="97">
    <w:abstractNumId w:val="112"/>
  </w:num>
  <w:num w:numId="98">
    <w:abstractNumId w:val="4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CA3"/>
    <w:rsid w:val="00004828"/>
    <w:rsid w:val="000053FC"/>
    <w:rsid w:val="000055DA"/>
    <w:rsid w:val="000058D5"/>
    <w:rsid w:val="000068C7"/>
    <w:rsid w:val="000069AA"/>
    <w:rsid w:val="00007A03"/>
    <w:rsid w:val="00011C2A"/>
    <w:rsid w:val="0001207C"/>
    <w:rsid w:val="00012278"/>
    <w:rsid w:val="000129FB"/>
    <w:rsid w:val="00014E03"/>
    <w:rsid w:val="000165F1"/>
    <w:rsid w:val="00017342"/>
    <w:rsid w:val="00020112"/>
    <w:rsid w:val="000207EC"/>
    <w:rsid w:val="00022041"/>
    <w:rsid w:val="00022FC7"/>
    <w:rsid w:val="00023EA2"/>
    <w:rsid w:val="00024804"/>
    <w:rsid w:val="00027869"/>
    <w:rsid w:val="00031482"/>
    <w:rsid w:val="00033326"/>
    <w:rsid w:val="0003453D"/>
    <w:rsid w:val="0003502E"/>
    <w:rsid w:val="00035628"/>
    <w:rsid w:val="00040E6D"/>
    <w:rsid w:val="00043C7B"/>
    <w:rsid w:val="000453A0"/>
    <w:rsid w:val="00046961"/>
    <w:rsid w:val="00046AA4"/>
    <w:rsid w:val="00046DBB"/>
    <w:rsid w:val="00050C2B"/>
    <w:rsid w:val="00051BF3"/>
    <w:rsid w:val="0005774D"/>
    <w:rsid w:val="000626DA"/>
    <w:rsid w:val="00064228"/>
    <w:rsid w:val="00065027"/>
    <w:rsid w:val="00066C81"/>
    <w:rsid w:val="0007021A"/>
    <w:rsid w:val="00070938"/>
    <w:rsid w:val="000711AE"/>
    <w:rsid w:val="000711F2"/>
    <w:rsid w:val="00072823"/>
    <w:rsid w:val="00075785"/>
    <w:rsid w:val="0008124F"/>
    <w:rsid w:val="00082A21"/>
    <w:rsid w:val="00083722"/>
    <w:rsid w:val="00085508"/>
    <w:rsid w:val="00085A35"/>
    <w:rsid w:val="000860BC"/>
    <w:rsid w:val="000906F3"/>
    <w:rsid w:val="00090845"/>
    <w:rsid w:val="000912A8"/>
    <w:rsid w:val="00092309"/>
    <w:rsid w:val="000961C2"/>
    <w:rsid w:val="00096553"/>
    <w:rsid w:val="000A05BC"/>
    <w:rsid w:val="000A0C68"/>
    <w:rsid w:val="000A59C3"/>
    <w:rsid w:val="000A5D1D"/>
    <w:rsid w:val="000A7508"/>
    <w:rsid w:val="000A7B44"/>
    <w:rsid w:val="000A7EA2"/>
    <w:rsid w:val="000B6F03"/>
    <w:rsid w:val="000B799F"/>
    <w:rsid w:val="000C444B"/>
    <w:rsid w:val="000C522E"/>
    <w:rsid w:val="000D0BDF"/>
    <w:rsid w:val="000D0F45"/>
    <w:rsid w:val="000D1214"/>
    <w:rsid w:val="000D1885"/>
    <w:rsid w:val="000D6AE8"/>
    <w:rsid w:val="000D7BCA"/>
    <w:rsid w:val="000D7F22"/>
    <w:rsid w:val="000E23B8"/>
    <w:rsid w:val="000E45B2"/>
    <w:rsid w:val="000E5FB2"/>
    <w:rsid w:val="000E7057"/>
    <w:rsid w:val="000F0B20"/>
    <w:rsid w:val="000F30CA"/>
    <w:rsid w:val="000F3AF9"/>
    <w:rsid w:val="000F43E5"/>
    <w:rsid w:val="000F6BD4"/>
    <w:rsid w:val="000F73BC"/>
    <w:rsid w:val="000F76AC"/>
    <w:rsid w:val="00101D4B"/>
    <w:rsid w:val="00101E38"/>
    <w:rsid w:val="001021B9"/>
    <w:rsid w:val="001039DA"/>
    <w:rsid w:val="00106321"/>
    <w:rsid w:val="0010722A"/>
    <w:rsid w:val="00115BFC"/>
    <w:rsid w:val="00121185"/>
    <w:rsid w:val="00121244"/>
    <w:rsid w:val="00121EFE"/>
    <w:rsid w:val="00123B56"/>
    <w:rsid w:val="00124388"/>
    <w:rsid w:val="00126793"/>
    <w:rsid w:val="00133BA4"/>
    <w:rsid w:val="00134BFC"/>
    <w:rsid w:val="00135283"/>
    <w:rsid w:val="00135EDF"/>
    <w:rsid w:val="001409BE"/>
    <w:rsid w:val="0014255B"/>
    <w:rsid w:val="00145707"/>
    <w:rsid w:val="0015167D"/>
    <w:rsid w:val="00151CC9"/>
    <w:rsid w:val="001537D7"/>
    <w:rsid w:val="00161D53"/>
    <w:rsid w:val="0016267E"/>
    <w:rsid w:val="00163EED"/>
    <w:rsid w:val="001659DE"/>
    <w:rsid w:val="001761CA"/>
    <w:rsid w:val="00180A40"/>
    <w:rsid w:val="00183A01"/>
    <w:rsid w:val="001853A2"/>
    <w:rsid w:val="001876AC"/>
    <w:rsid w:val="001902CC"/>
    <w:rsid w:val="00191927"/>
    <w:rsid w:val="001929C8"/>
    <w:rsid w:val="001938AC"/>
    <w:rsid w:val="0019765A"/>
    <w:rsid w:val="001A0449"/>
    <w:rsid w:val="001A1190"/>
    <w:rsid w:val="001A137A"/>
    <w:rsid w:val="001A382D"/>
    <w:rsid w:val="001B4CF0"/>
    <w:rsid w:val="001B7585"/>
    <w:rsid w:val="001C13A6"/>
    <w:rsid w:val="001C18B0"/>
    <w:rsid w:val="001C2B87"/>
    <w:rsid w:val="001C3AE5"/>
    <w:rsid w:val="001C43F2"/>
    <w:rsid w:val="001C4DFE"/>
    <w:rsid w:val="001C50D5"/>
    <w:rsid w:val="001C6E9B"/>
    <w:rsid w:val="001C7F60"/>
    <w:rsid w:val="001D0518"/>
    <w:rsid w:val="001D1076"/>
    <w:rsid w:val="001D1E0D"/>
    <w:rsid w:val="001D28FA"/>
    <w:rsid w:val="001D4297"/>
    <w:rsid w:val="001D570C"/>
    <w:rsid w:val="001E4C2E"/>
    <w:rsid w:val="001E4DB5"/>
    <w:rsid w:val="001E5374"/>
    <w:rsid w:val="001E6ED2"/>
    <w:rsid w:val="001F1B84"/>
    <w:rsid w:val="001F3214"/>
    <w:rsid w:val="00200828"/>
    <w:rsid w:val="00201709"/>
    <w:rsid w:val="00203F55"/>
    <w:rsid w:val="0020570A"/>
    <w:rsid w:val="00207FEB"/>
    <w:rsid w:val="00210A22"/>
    <w:rsid w:val="002127BC"/>
    <w:rsid w:val="00214CA2"/>
    <w:rsid w:val="002169D7"/>
    <w:rsid w:val="00220BAE"/>
    <w:rsid w:val="00224E66"/>
    <w:rsid w:val="0022555D"/>
    <w:rsid w:val="00225715"/>
    <w:rsid w:val="00231301"/>
    <w:rsid w:val="00231F58"/>
    <w:rsid w:val="0023375F"/>
    <w:rsid w:val="00235257"/>
    <w:rsid w:val="00237C0E"/>
    <w:rsid w:val="0024022D"/>
    <w:rsid w:val="00242392"/>
    <w:rsid w:val="002441A2"/>
    <w:rsid w:val="00245523"/>
    <w:rsid w:val="00250E13"/>
    <w:rsid w:val="00250E84"/>
    <w:rsid w:val="00252B6A"/>
    <w:rsid w:val="00252F35"/>
    <w:rsid w:val="00253B77"/>
    <w:rsid w:val="00256855"/>
    <w:rsid w:val="0025726D"/>
    <w:rsid w:val="00261774"/>
    <w:rsid w:val="00262C95"/>
    <w:rsid w:val="00264803"/>
    <w:rsid w:val="00264C39"/>
    <w:rsid w:val="002662A3"/>
    <w:rsid w:val="0026642A"/>
    <w:rsid w:val="0026734A"/>
    <w:rsid w:val="00270472"/>
    <w:rsid w:val="00273C2F"/>
    <w:rsid w:val="00275EA1"/>
    <w:rsid w:val="00276C58"/>
    <w:rsid w:val="00281697"/>
    <w:rsid w:val="00281E78"/>
    <w:rsid w:val="00284109"/>
    <w:rsid w:val="00285185"/>
    <w:rsid w:val="002852C8"/>
    <w:rsid w:val="002853F0"/>
    <w:rsid w:val="00286656"/>
    <w:rsid w:val="00290D4D"/>
    <w:rsid w:val="00291102"/>
    <w:rsid w:val="00292BA3"/>
    <w:rsid w:val="00292E6D"/>
    <w:rsid w:val="00292EBB"/>
    <w:rsid w:val="0029529D"/>
    <w:rsid w:val="00295944"/>
    <w:rsid w:val="00296FD9"/>
    <w:rsid w:val="00297CCF"/>
    <w:rsid w:val="002A2F2B"/>
    <w:rsid w:val="002A59C3"/>
    <w:rsid w:val="002B115D"/>
    <w:rsid w:val="002B1962"/>
    <w:rsid w:val="002B1BAC"/>
    <w:rsid w:val="002B4CFD"/>
    <w:rsid w:val="002B54A9"/>
    <w:rsid w:val="002B54FD"/>
    <w:rsid w:val="002B5EB3"/>
    <w:rsid w:val="002B5F49"/>
    <w:rsid w:val="002B6229"/>
    <w:rsid w:val="002B6395"/>
    <w:rsid w:val="002C0271"/>
    <w:rsid w:val="002C03F9"/>
    <w:rsid w:val="002C1810"/>
    <w:rsid w:val="002C1B2B"/>
    <w:rsid w:val="002C4967"/>
    <w:rsid w:val="002C565F"/>
    <w:rsid w:val="002D16CA"/>
    <w:rsid w:val="002D18B6"/>
    <w:rsid w:val="002D2B16"/>
    <w:rsid w:val="002D6620"/>
    <w:rsid w:val="002E0D24"/>
    <w:rsid w:val="002E1751"/>
    <w:rsid w:val="002E3E36"/>
    <w:rsid w:val="002E7A0C"/>
    <w:rsid w:val="002F21B4"/>
    <w:rsid w:val="002F4F16"/>
    <w:rsid w:val="002F64B3"/>
    <w:rsid w:val="00300B4D"/>
    <w:rsid w:val="003021A2"/>
    <w:rsid w:val="00302ECA"/>
    <w:rsid w:val="00306D61"/>
    <w:rsid w:val="00306ED1"/>
    <w:rsid w:val="0030721C"/>
    <w:rsid w:val="00307BC6"/>
    <w:rsid w:val="00310720"/>
    <w:rsid w:val="0031186A"/>
    <w:rsid w:val="00312E0D"/>
    <w:rsid w:val="00314961"/>
    <w:rsid w:val="003228AD"/>
    <w:rsid w:val="003245B8"/>
    <w:rsid w:val="003266AA"/>
    <w:rsid w:val="00327D1B"/>
    <w:rsid w:val="00330856"/>
    <w:rsid w:val="00332C50"/>
    <w:rsid w:val="0033386A"/>
    <w:rsid w:val="0033442C"/>
    <w:rsid w:val="00334BC2"/>
    <w:rsid w:val="0033565D"/>
    <w:rsid w:val="003357B1"/>
    <w:rsid w:val="00340C90"/>
    <w:rsid w:val="00342020"/>
    <w:rsid w:val="003424CF"/>
    <w:rsid w:val="00346775"/>
    <w:rsid w:val="00350FD7"/>
    <w:rsid w:val="003539CE"/>
    <w:rsid w:val="0036301D"/>
    <w:rsid w:val="00363A78"/>
    <w:rsid w:val="00366388"/>
    <w:rsid w:val="0036746B"/>
    <w:rsid w:val="00367D62"/>
    <w:rsid w:val="00371660"/>
    <w:rsid w:val="00371AE5"/>
    <w:rsid w:val="00372070"/>
    <w:rsid w:val="003730EF"/>
    <w:rsid w:val="0037629D"/>
    <w:rsid w:val="003771EA"/>
    <w:rsid w:val="003868C7"/>
    <w:rsid w:val="00386FBB"/>
    <w:rsid w:val="00390D97"/>
    <w:rsid w:val="0039163A"/>
    <w:rsid w:val="00392BC1"/>
    <w:rsid w:val="00392C69"/>
    <w:rsid w:val="0039355B"/>
    <w:rsid w:val="003A0CCF"/>
    <w:rsid w:val="003A10DD"/>
    <w:rsid w:val="003A149D"/>
    <w:rsid w:val="003A3C3E"/>
    <w:rsid w:val="003A42B3"/>
    <w:rsid w:val="003A710B"/>
    <w:rsid w:val="003A7A63"/>
    <w:rsid w:val="003B6664"/>
    <w:rsid w:val="003C04B1"/>
    <w:rsid w:val="003C7D3D"/>
    <w:rsid w:val="003C7F05"/>
    <w:rsid w:val="003D1290"/>
    <w:rsid w:val="003D1648"/>
    <w:rsid w:val="003D4058"/>
    <w:rsid w:val="003D6D70"/>
    <w:rsid w:val="003D732D"/>
    <w:rsid w:val="003E1ECA"/>
    <w:rsid w:val="003E327A"/>
    <w:rsid w:val="003E7511"/>
    <w:rsid w:val="003F0A2E"/>
    <w:rsid w:val="003F1424"/>
    <w:rsid w:val="003F1887"/>
    <w:rsid w:val="003F2253"/>
    <w:rsid w:val="003F2945"/>
    <w:rsid w:val="003F346A"/>
    <w:rsid w:val="003F4B4D"/>
    <w:rsid w:val="003F7B79"/>
    <w:rsid w:val="004004AB"/>
    <w:rsid w:val="00403FF6"/>
    <w:rsid w:val="0040510A"/>
    <w:rsid w:val="00410ACD"/>
    <w:rsid w:val="00411BCB"/>
    <w:rsid w:val="00413D50"/>
    <w:rsid w:val="00417E31"/>
    <w:rsid w:val="00426F1D"/>
    <w:rsid w:val="00426FEC"/>
    <w:rsid w:val="0043156C"/>
    <w:rsid w:val="00433DD7"/>
    <w:rsid w:val="00434610"/>
    <w:rsid w:val="004353F1"/>
    <w:rsid w:val="00435864"/>
    <w:rsid w:val="004402FA"/>
    <w:rsid w:val="00440F6B"/>
    <w:rsid w:val="0044139A"/>
    <w:rsid w:val="00442F5A"/>
    <w:rsid w:val="00443FCA"/>
    <w:rsid w:val="00445315"/>
    <w:rsid w:val="004455DA"/>
    <w:rsid w:val="004522B6"/>
    <w:rsid w:val="00454739"/>
    <w:rsid w:val="00456502"/>
    <w:rsid w:val="00460848"/>
    <w:rsid w:val="004608F1"/>
    <w:rsid w:val="004627E5"/>
    <w:rsid w:val="00464CE8"/>
    <w:rsid w:val="00465F82"/>
    <w:rsid w:val="00470617"/>
    <w:rsid w:val="004720B5"/>
    <w:rsid w:val="00473064"/>
    <w:rsid w:val="00473450"/>
    <w:rsid w:val="004739FD"/>
    <w:rsid w:val="00475A5E"/>
    <w:rsid w:val="0047640A"/>
    <w:rsid w:val="0047707F"/>
    <w:rsid w:val="004812D5"/>
    <w:rsid w:val="00481994"/>
    <w:rsid w:val="00482B92"/>
    <w:rsid w:val="0048389C"/>
    <w:rsid w:val="0048503D"/>
    <w:rsid w:val="00485C99"/>
    <w:rsid w:val="00486AA6"/>
    <w:rsid w:val="00490B41"/>
    <w:rsid w:val="004928A0"/>
    <w:rsid w:val="004933BB"/>
    <w:rsid w:val="004945EB"/>
    <w:rsid w:val="0049651A"/>
    <w:rsid w:val="004A0EA3"/>
    <w:rsid w:val="004A4342"/>
    <w:rsid w:val="004B0BF1"/>
    <w:rsid w:val="004B5640"/>
    <w:rsid w:val="004B6502"/>
    <w:rsid w:val="004B691A"/>
    <w:rsid w:val="004C5BAF"/>
    <w:rsid w:val="004C64C2"/>
    <w:rsid w:val="004C6E47"/>
    <w:rsid w:val="004C7A04"/>
    <w:rsid w:val="004D19FA"/>
    <w:rsid w:val="004D488B"/>
    <w:rsid w:val="004D4C6F"/>
    <w:rsid w:val="004D4CDA"/>
    <w:rsid w:val="004D4EBA"/>
    <w:rsid w:val="004D6311"/>
    <w:rsid w:val="004D68AA"/>
    <w:rsid w:val="004E1122"/>
    <w:rsid w:val="004E17A7"/>
    <w:rsid w:val="004E547B"/>
    <w:rsid w:val="004F0776"/>
    <w:rsid w:val="004F3E32"/>
    <w:rsid w:val="004F3F0C"/>
    <w:rsid w:val="004F434F"/>
    <w:rsid w:val="004F52BA"/>
    <w:rsid w:val="004F7B6A"/>
    <w:rsid w:val="0050022F"/>
    <w:rsid w:val="00503270"/>
    <w:rsid w:val="005043AD"/>
    <w:rsid w:val="005043DA"/>
    <w:rsid w:val="00505002"/>
    <w:rsid w:val="00507F51"/>
    <w:rsid w:val="00510A4C"/>
    <w:rsid w:val="00512D61"/>
    <w:rsid w:val="005153D0"/>
    <w:rsid w:val="005155C4"/>
    <w:rsid w:val="00521290"/>
    <w:rsid w:val="00526029"/>
    <w:rsid w:val="00526258"/>
    <w:rsid w:val="0052666D"/>
    <w:rsid w:val="00526FF1"/>
    <w:rsid w:val="005271D2"/>
    <w:rsid w:val="005273D7"/>
    <w:rsid w:val="00527681"/>
    <w:rsid w:val="00527D6D"/>
    <w:rsid w:val="0053238C"/>
    <w:rsid w:val="00535169"/>
    <w:rsid w:val="00537F25"/>
    <w:rsid w:val="00542463"/>
    <w:rsid w:val="00544E83"/>
    <w:rsid w:val="005503D8"/>
    <w:rsid w:val="00552349"/>
    <w:rsid w:val="00557AEA"/>
    <w:rsid w:val="00560762"/>
    <w:rsid w:val="00560901"/>
    <w:rsid w:val="00565EBB"/>
    <w:rsid w:val="00567084"/>
    <w:rsid w:val="0057053C"/>
    <w:rsid w:val="00575ACA"/>
    <w:rsid w:val="00577BD1"/>
    <w:rsid w:val="005804EC"/>
    <w:rsid w:val="00580A0A"/>
    <w:rsid w:val="00580B3B"/>
    <w:rsid w:val="0058108B"/>
    <w:rsid w:val="00582546"/>
    <w:rsid w:val="00584AFF"/>
    <w:rsid w:val="0058683A"/>
    <w:rsid w:val="00591EF4"/>
    <w:rsid w:val="00595E8D"/>
    <w:rsid w:val="00597612"/>
    <w:rsid w:val="00597AED"/>
    <w:rsid w:val="00597FF0"/>
    <w:rsid w:val="005A118E"/>
    <w:rsid w:val="005A17AA"/>
    <w:rsid w:val="005A3DA4"/>
    <w:rsid w:val="005A650A"/>
    <w:rsid w:val="005A7B58"/>
    <w:rsid w:val="005B3AE0"/>
    <w:rsid w:val="005B426B"/>
    <w:rsid w:val="005B5E70"/>
    <w:rsid w:val="005B78BE"/>
    <w:rsid w:val="005C6D97"/>
    <w:rsid w:val="005C7C47"/>
    <w:rsid w:val="005D4418"/>
    <w:rsid w:val="005D67DD"/>
    <w:rsid w:val="005E05B3"/>
    <w:rsid w:val="005E06A7"/>
    <w:rsid w:val="005E125F"/>
    <w:rsid w:val="005E2EAD"/>
    <w:rsid w:val="005E3682"/>
    <w:rsid w:val="005E59DB"/>
    <w:rsid w:val="005E66B3"/>
    <w:rsid w:val="005E71CD"/>
    <w:rsid w:val="005E7A1E"/>
    <w:rsid w:val="005F1B87"/>
    <w:rsid w:val="005F3826"/>
    <w:rsid w:val="005F5B90"/>
    <w:rsid w:val="005F6AC6"/>
    <w:rsid w:val="005F6F0E"/>
    <w:rsid w:val="00601813"/>
    <w:rsid w:val="006044B7"/>
    <w:rsid w:val="00604C7E"/>
    <w:rsid w:val="00605402"/>
    <w:rsid w:val="00605EB8"/>
    <w:rsid w:val="00610409"/>
    <w:rsid w:val="00610A21"/>
    <w:rsid w:val="00611502"/>
    <w:rsid w:val="006117D7"/>
    <w:rsid w:val="00612F4E"/>
    <w:rsid w:val="0061471E"/>
    <w:rsid w:val="006148C1"/>
    <w:rsid w:val="00614EC5"/>
    <w:rsid w:val="00614EDB"/>
    <w:rsid w:val="006206A4"/>
    <w:rsid w:val="00620964"/>
    <w:rsid w:val="00620F0A"/>
    <w:rsid w:val="00622631"/>
    <w:rsid w:val="00624A9A"/>
    <w:rsid w:val="006257C4"/>
    <w:rsid w:val="006257EC"/>
    <w:rsid w:val="00625A8C"/>
    <w:rsid w:val="006265DB"/>
    <w:rsid w:val="00630A5E"/>
    <w:rsid w:val="00632322"/>
    <w:rsid w:val="00635245"/>
    <w:rsid w:val="006358EE"/>
    <w:rsid w:val="00635E1A"/>
    <w:rsid w:val="00640C38"/>
    <w:rsid w:val="00641301"/>
    <w:rsid w:val="00641B0F"/>
    <w:rsid w:val="00643AC0"/>
    <w:rsid w:val="00643E23"/>
    <w:rsid w:val="006457DC"/>
    <w:rsid w:val="006477B9"/>
    <w:rsid w:val="006504C0"/>
    <w:rsid w:val="00651D54"/>
    <w:rsid w:val="006523AB"/>
    <w:rsid w:val="006538B3"/>
    <w:rsid w:val="006563A1"/>
    <w:rsid w:val="006573C3"/>
    <w:rsid w:val="006577D2"/>
    <w:rsid w:val="00660B0C"/>
    <w:rsid w:val="00667D18"/>
    <w:rsid w:val="00667F02"/>
    <w:rsid w:val="00670CBA"/>
    <w:rsid w:val="00670F6F"/>
    <w:rsid w:val="00671B52"/>
    <w:rsid w:val="00672A06"/>
    <w:rsid w:val="00672C58"/>
    <w:rsid w:val="00672CC7"/>
    <w:rsid w:val="00673558"/>
    <w:rsid w:val="00674B30"/>
    <w:rsid w:val="00674C9B"/>
    <w:rsid w:val="006819A9"/>
    <w:rsid w:val="0068242F"/>
    <w:rsid w:val="00682C5B"/>
    <w:rsid w:val="006901B2"/>
    <w:rsid w:val="00691634"/>
    <w:rsid w:val="00692781"/>
    <w:rsid w:val="00694F7D"/>
    <w:rsid w:val="006A087C"/>
    <w:rsid w:val="006A6978"/>
    <w:rsid w:val="006B0023"/>
    <w:rsid w:val="006B0298"/>
    <w:rsid w:val="006B15F9"/>
    <w:rsid w:val="006B2BBC"/>
    <w:rsid w:val="006B375D"/>
    <w:rsid w:val="006B38AA"/>
    <w:rsid w:val="006B7FB7"/>
    <w:rsid w:val="006C0A94"/>
    <w:rsid w:val="006C1DA2"/>
    <w:rsid w:val="006C35E2"/>
    <w:rsid w:val="006C5198"/>
    <w:rsid w:val="006C58DE"/>
    <w:rsid w:val="006D1EF5"/>
    <w:rsid w:val="006D23AE"/>
    <w:rsid w:val="006D7713"/>
    <w:rsid w:val="006E0057"/>
    <w:rsid w:val="006E0A99"/>
    <w:rsid w:val="006E429E"/>
    <w:rsid w:val="006F2FBC"/>
    <w:rsid w:val="006F3B81"/>
    <w:rsid w:val="006F4BBA"/>
    <w:rsid w:val="006F621B"/>
    <w:rsid w:val="006F7B0D"/>
    <w:rsid w:val="006F7D48"/>
    <w:rsid w:val="00701EA9"/>
    <w:rsid w:val="00701FA9"/>
    <w:rsid w:val="007056E8"/>
    <w:rsid w:val="00706300"/>
    <w:rsid w:val="00706C93"/>
    <w:rsid w:val="0070705E"/>
    <w:rsid w:val="007103C5"/>
    <w:rsid w:val="00710D71"/>
    <w:rsid w:val="007120F8"/>
    <w:rsid w:val="00712ADC"/>
    <w:rsid w:val="00713D25"/>
    <w:rsid w:val="007145FB"/>
    <w:rsid w:val="0071491C"/>
    <w:rsid w:val="00714D66"/>
    <w:rsid w:val="00716F8C"/>
    <w:rsid w:val="00723DDB"/>
    <w:rsid w:val="00724292"/>
    <w:rsid w:val="00726905"/>
    <w:rsid w:val="00731327"/>
    <w:rsid w:val="00731D9F"/>
    <w:rsid w:val="00732C2F"/>
    <w:rsid w:val="00733646"/>
    <w:rsid w:val="007344F2"/>
    <w:rsid w:val="00735C35"/>
    <w:rsid w:val="00737A1B"/>
    <w:rsid w:val="007408C8"/>
    <w:rsid w:val="00742257"/>
    <w:rsid w:val="00746A49"/>
    <w:rsid w:val="00746D5B"/>
    <w:rsid w:val="00751CFE"/>
    <w:rsid w:val="00751F84"/>
    <w:rsid w:val="0075274B"/>
    <w:rsid w:val="00755F5E"/>
    <w:rsid w:val="007600F7"/>
    <w:rsid w:val="00760846"/>
    <w:rsid w:val="00760C5F"/>
    <w:rsid w:val="00762BF3"/>
    <w:rsid w:val="00764F8C"/>
    <w:rsid w:val="00765436"/>
    <w:rsid w:val="00765D80"/>
    <w:rsid w:val="007704C0"/>
    <w:rsid w:val="00783976"/>
    <w:rsid w:val="00784885"/>
    <w:rsid w:val="00784956"/>
    <w:rsid w:val="007873C1"/>
    <w:rsid w:val="0078757C"/>
    <w:rsid w:val="00790E65"/>
    <w:rsid w:val="00793197"/>
    <w:rsid w:val="007939F0"/>
    <w:rsid w:val="00793E3E"/>
    <w:rsid w:val="00793F5A"/>
    <w:rsid w:val="0079488E"/>
    <w:rsid w:val="00794B32"/>
    <w:rsid w:val="00797C77"/>
    <w:rsid w:val="007A0AE5"/>
    <w:rsid w:val="007A397F"/>
    <w:rsid w:val="007A4C4E"/>
    <w:rsid w:val="007A6741"/>
    <w:rsid w:val="007A7A10"/>
    <w:rsid w:val="007B187E"/>
    <w:rsid w:val="007B4264"/>
    <w:rsid w:val="007B4DD7"/>
    <w:rsid w:val="007C57E1"/>
    <w:rsid w:val="007C6EB1"/>
    <w:rsid w:val="007C7980"/>
    <w:rsid w:val="007D07E6"/>
    <w:rsid w:val="007D14DC"/>
    <w:rsid w:val="007D1CA9"/>
    <w:rsid w:val="007D3FA0"/>
    <w:rsid w:val="007D6167"/>
    <w:rsid w:val="007D6736"/>
    <w:rsid w:val="007D7BF2"/>
    <w:rsid w:val="007E09AC"/>
    <w:rsid w:val="007E1FC6"/>
    <w:rsid w:val="007E2835"/>
    <w:rsid w:val="007E5533"/>
    <w:rsid w:val="007E5715"/>
    <w:rsid w:val="007E63F7"/>
    <w:rsid w:val="007F014E"/>
    <w:rsid w:val="007F09A7"/>
    <w:rsid w:val="007F10D8"/>
    <w:rsid w:val="007F1268"/>
    <w:rsid w:val="007F1A8B"/>
    <w:rsid w:val="007F1D18"/>
    <w:rsid w:val="007F1DFB"/>
    <w:rsid w:val="007F2E2D"/>
    <w:rsid w:val="007F41FC"/>
    <w:rsid w:val="00801D40"/>
    <w:rsid w:val="00811D00"/>
    <w:rsid w:val="008135E8"/>
    <w:rsid w:val="00813A9C"/>
    <w:rsid w:val="00813C5B"/>
    <w:rsid w:val="00814853"/>
    <w:rsid w:val="00814B4C"/>
    <w:rsid w:val="008154D1"/>
    <w:rsid w:val="008156B0"/>
    <w:rsid w:val="00815DDD"/>
    <w:rsid w:val="0081616B"/>
    <w:rsid w:val="00820854"/>
    <w:rsid w:val="00824E4C"/>
    <w:rsid w:val="00825474"/>
    <w:rsid w:val="0083028D"/>
    <w:rsid w:val="00831B16"/>
    <w:rsid w:val="008328FB"/>
    <w:rsid w:val="008333A3"/>
    <w:rsid w:val="00833B7A"/>
    <w:rsid w:val="008344AE"/>
    <w:rsid w:val="00835DB3"/>
    <w:rsid w:val="00840E30"/>
    <w:rsid w:val="008426D6"/>
    <w:rsid w:val="00842DC1"/>
    <w:rsid w:val="0084446B"/>
    <w:rsid w:val="0084485D"/>
    <w:rsid w:val="00846100"/>
    <w:rsid w:val="0084765F"/>
    <w:rsid w:val="00852A19"/>
    <w:rsid w:val="00853F3F"/>
    <w:rsid w:val="008543CD"/>
    <w:rsid w:val="00855DC0"/>
    <w:rsid w:val="0086169E"/>
    <w:rsid w:val="008624EE"/>
    <w:rsid w:val="00864D65"/>
    <w:rsid w:val="00867FCB"/>
    <w:rsid w:val="00870293"/>
    <w:rsid w:val="008703A7"/>
    <w:rsid w:val="00876278"/>
    <w:rsid w:val="008762DD"/>
    <w:rsid w:val="008805F8"/>
    <w:rsid w:val="00880612"/>
    <w:rsid w:val="00881EE3"/>
    <w:rsid w:val="008862DF"/>
    <w:rsid w:val="0088637B"/>
    <w:rsid w:val="008926CD"/>
    <w:rsid w:val="00893460"/>
    <w:rsid w:val="008943C0"/>
    <w:rsid w:val="00895B47"/>
    <w:rsid w:val="008A0AE8"/>
    <w:rsid w:val="008A277B"/>
    <w:rsid w:val="008A35BC"/>
    <w:rsid w:val="008A576B"/>
    <w:rsid w:val="008A665E"/>
    <w:rsid w:val="008A7410"/>
    <w:rsid w:val="008B0D22"/>
    <w:rsid w:val="008B106F"/>
    <w:rsid w:val="008B2582"/>
    <w:rsid w:val="008B28B6"/>
    <w:rsid w:val="008B3C0F"/>
    <w:rsid w:val="008B45E1"/>
    <w:rsid w:val="008B60D2"/>
    <w:rsid w:val="008C0865"/>
    <w:rsid w:val="008C24C5"/>
    <w:rsid w:val="008C3454"/>
    <w:rsid w:val="008C406A"/>
    <w:rsid w:val="008C4527"/>
    <w:rsid w:val="008C476D"/>
    <w:rsid w:val="008C4FE0"/>
    <w:rsid w:val="008C65F6"/>
    <w:rsid w:val="008C6D14"/>
    <w:rsid w:val="008C7DF2"/>
    <w:rsid w:val="008D2C5D"/>
    <w:rsid w:val="008D3FDF"/>
    <w:rsid w:val="008D5B8A"/>
    <w:rsid w:val="008E01C4"/>
    <w:rsid w:val="008E0836"/>
    <w:rsid w:val="008E16A4"/>
    <w:rsid w:val="008E2C98"/>
    <w:rsid w:val="008E3A6D"/>
    <w:rsid w:val="008E3B07"/>
    <w:rsid w:val="008E42D6"/>
    <w:rsid w:val="008E5D10"/>
    <w:rsid w:val="008E642E"/>
    <w:rsid w:val="008F6866"/>
    <w:rsid w:val="009037ED"/>
    <w:rsid w:val="00905228"/>
    <w:rsid w:val="00907026"/>
    <w:rsid w:val="00910140"/>
    <w:rsid w:val="009118B7"/>
    <w:rsid w:val="00911B8E"/>
    <w:rsid w:val="0091267A"/>
    <w:rsid w:val="00915105"/>
    <w:rsid w:val="00920C9A"/>
    <w:rsid w:val="00920E64"/>
    <w:rsid w:val="0092439C"/>
    <w:rsid w:val="00931E7D"/>
    <w:rsid w:val="009352C9"/>
    <w:rsid w:val="00942446"/>
    <w:rsid w:val="00942499"/>
    <w:rsid w:val="00944254"/>
    <w:rsid w:val="00947112"/>
    <w:rsid w:val="00947876"/>
    <w:rsid w:val="00947B6B"/>
    <w:rsid w:val="00947CA1"/>
    <w:rsid w:val="009517D4"/>
    <w:rsid w:val="00952C8C"/>
    <w:rsid w:val="0095422F"/>
    <w:rsid w:val="0096033D"/>
    <w:rsid w:val="00962CF5"/>
    <w:rsid w:val="00963CD6"/>
    <w:rsid w:val="009658AD"/>
    <w:rsid w:val="00965A56"/>
    <w:rsid w:val="0097069A"/>
    <w:rsid w:val="009723AE"/>
    <w:rsid w:val="0097291C"/>
    <w:rsid w:val="00973B8E"/>
    <w:rsid w:val="00976F16"/>
    <w:rsid w:val="0097726F"/>
    <w:rsid w:val="00980180"/>
    <w:rsid w:val="009802DD"/>
    <w:rsid w:val="00980787"/>
    <w:rsid w:val="00980887"/>
    <w:rsid w:val="00983848"/>
    <w:rsid w:val="00985003"/>
    <w:rsid w:val="00986BF1"/>
    <w:rsid w:val="0098747D"/>
    <w:rsid w:val="00987C83"/>
    <w:rsid w:val="0099448C"/>
    <w:rsid w:val="009962BD"/>
    <w:rsid w:val="009A03C3"/>
    <w:rsid w:val="009A0B9D"/>
    <w:rsid w:val="009A28E1"/>
    <w:rsid w:val="009A5651"/>
    <w:rsid w:val="009B0FD0"/>
    <w:rsid w:val="009B1451"/>
    <w:rsid w:val="009B252C"/>
    <w:rsid w:val="009B5139"/>
    <w:rsid w:val="009C037C"/>
    <w:rsid w:val="009C0EF9"/>
    <w:rsid w:val="009C2BFD"/>
    <w:rsid w:val="009C3757"/>
    <w:rsid w:val="009C3B22"/>
    <w:rsid w:val="009C53D2"/>
    <w:rsid w:val="009C789A"/>
    <w:rsid w:val="009D2897"/>
    <w:rsid w:val="009D509B"/>
    <w:rsid w:val="009D5CC1"/>
    <w:rsid w:val="009D6111"/>
    <w:rsid w:val="009D7694"/>
    <w:rsid w:val="009E07A6"/>
    <w:rsid w:val="009E3819"/>
    <w:rsid w:val="009E417D"/>
    <w:rsid w:val="009F1085"/>
    <w:rsid w:val="009F1BED"/>
    <w:rsid w:val="009F3CC0"/>
    <w:rsid w:val="009F609C"/>
    <w:rsid w:val="00A007AA"/>
    <w:rsid w:val="00A00933"/>
    <w:rsid w:val="00A02FFB"/>
    <w:rsid w:val="00A0311E"/>
    <w:rsid w:val="00A036B4"/>
    <w:rsid w:val="00A03DD1"/>
    <w:rsid w:val="00A0570C"/>
    <w:rsid w:val="00A06232"/>
    <w:rsid w:val="00A0623C"/>
    <w:rsid w:val="00A069AA"/>
    <w:rsid w:val="00A07DC9"/>
    <w:rsid w:val="00A11313"/>
    <w:rsid w:val="00A1256B"/>
    <w:rsid w:val="00A178FE"/>
    <w:rsid w:val="00A17B57"/>
    <w:rsid w:val="00A21D3E"/>
    <w:rsid w:val="00A21F8A"/>
    <w:rsid w:val="00A234E5"/>
    <w:rsid w:val="00A2402F"/>
    <w:rsid w:val="00A26EAC"/>
    <w:rsid w:val="00A32C23"/>
    <w:rsid w:val="00A34390"/>
    <w:rsid w:val="00A34420"/>
    <w:rsid w:val="00A358E3"/>
    <w:rsid w:val="00A37606"/>
    <w:rsid w:val="00A400F3"/>
    <w:rsid w:val="00A40333"/>
    <w:rsid w:val="00A4039B"/>
    <w:rsid w:val="00A45CC2"/>
    <w:rsid w:val="00A5055F"/>
    <w:rsid w:val="00A528F2"/>
    <w:rsid w:val="00A53171"/>
    <w:rsid w:val="00A53A66"/>
    <w:rsid w:val="00A53B2C"/>
    <w:rsid w:val="00A5438D"/>
    <w:rsid w:val="00A5487E"/>
    <w:rsid w:val="00A54E89"/>
    <w:rsid w:val="00A5525C"/>
    <w:rsid w:val="00A5581B"/>
    <w:rsid w:val="00A55A53"/>
    <w:rsid w:val="00A61464"/>
    <w:rsid w:val="00A61D16"/>
    <w:rsid w:val="00A61F4E"/>
    <w:rsid w:val="00A6390D"/>
    <w:rsid w:val="00A65A0B"/>
    <w:rsid w:val="00A67045"/>
    <w:rsid w:val="00A70BF0"/>
    <w:rsid w:val="00A746C1"/>
    <w:rsid w:val="00A7696A"/>
    <w:rsid w:val="00A833B1"/>
    <w:rsid w:val="00A847B4"/>
    <w:rsid w:val="00A848CE"/>
    <w:rsid w:val="00A87581"/>
    <w:rsid w:val="00A90994"/>
    <w:rsid w:val="00A913CE"/>
    <w:rsid w:val="00A91A84"/>
    <w:rsid w:val="00A933D4"/>
    <w:rsid w:val="00A93480"/>
    <w:rsid w:val="00A9399F"/>
    <w:rsid w:val="00AA62DF"/>
    <w:rsid w:val="00AA6DC2"/>
    <w:rsid w:val="00AA6EBC"/>
    <w:rsid w:val="00AB0413"/>
    <w:rsid w:val="00AB0E17"/>
    <w:rsid w:val="00AB3446"/>
    <w:rsid w:val="00AB4CE8"/>
    <w:rsid w:val="00AB67BF"/>
    <w:rsid w:val="00AB738D"/>
    <w:rsid w:val="00AB7EC2"/>
    <w:rsid w:val="00AC1AD9"/>
    <w:rsid w:val="00AC40F2"/>
    <w:rsid w:val="00AC414C"/>
    <w:rsid w:val="00AC5C1E"/>
    <w:rsid w:val="00AC645D"/>
    <w:rsid w:val="00AD006A"/>
    <w:rsid w:val="00AD041B"/>
    <w:rsid w:val="00AE2577"/>
    <w:rsid w:val="00AE359A"/>
    <w:rsid w:val="00AE61DF"/>
    <w:rsid w:val="00AE677B"/>
    <w:rsid w:val="00AE7276"/>
    <w:rsid w:val="00AE781A"/>
    <w:rsid w:val="00AF078D"/>
    <w:rsid w:val="00AF1300"/>
    <w:rsid w:val="00AF30A0"/>
    <w:rsid w:val="00AF3F04"/>
    <w:rsid w:val="00AF4651"/>
    <w:rsid w:val="00AF4F4B"/>
    <w:rsid w:val="00AF58F1"/>
    <w:rsid w:val="00AF59B7"/>
    <w:rsid w:val="00B000F7"/>
    <w:rsid w:val="00B02A51"/>
    <w:rsid w:val="00B02CC7"/>
    <w:rsid w:val="00B03CD8"/>
    <w:rsid w:val="00B0616D"/>
    <w:rsid w:val="00B06E24"/>
    <w:rsid w:val="00B07EE3"/>
    <w:rsid w:val="00B111CC"/>
    <w:rsid w:val="00B11886"/>
    <w:rsid w:val="00B13C66"/>
    <w:rsid w:val="00B1458C"/>
    <w:rsid w:val="00B17417"/>
    <w:rsid w:val="00B20FA8"/>
    <w:rsid w:val="00B2349A"/>
    <w:rsid w:val="00B23A9A"/>
    <w:rsid w:val="00B2611F"/>
    <w:rsid w:val="00B34B25"/>
    <w:rsid w:val="00B34D52"/>
    <w:rsid w:val="00B350CC"/>
    <w:rsid w:val="00B35E33"/>
    <w:rsid w:val="00B36035"/>
    <w:rsid w:val="00B37E87"/>
    <w:rsid w:val="00B441CF"/>
    <w:rsid w:val="00B44C42"/>
    <w:rsid w:val="00B468E9"/>
    <w:rsid w:val="00B46C05"/>
    <w:rsid w:val="00B476C8"/>
    <w:rsid w:val="00B51566"/>
    <w:rsid w:val="00B52848"/>
    <w:rsid w:val="00B539BB"/>
    <w:rsid w:val="00B5421C"/>
    <w:rsid w:val="00B56521"/>
    <w:rsid w:val="00B60717"/>
    <w:rsid w:val="00B6401C"/>
    <w:rsid w:val="00B64174"/>
    <w:rsid w:val="00B65868"/>
    <w:rsid w:val="00B659D0"/>
    <w:rsid w:val="00B6616F"/>
    <w:rsid w:val="00B67CC4"/>
    <w:rsid w:val="00B70198"/>
    <w:rsid w:val="00B80A32"/>
    <w:rsid w:val="00B83C10"/>
    <w:rsid w:val="00B84743"/>
    <w:rsid w:val="00B85269"/>
    <w:rsid w:val="00B86BB3"/>
    <w:rsid w:val="00B937BF"/>
    <w:rsid w:val="00B93ABC"/>
    <w:rsid w:val="00B954F7"/>
    <w:rsid w:val="00B96580"/>
    <w:rsid w:val="00B9686B"/>
    <w:rsid w:val="00B96F17"/>
    <w:rsid w:val="00B97186"/>
    <w:rsid w:val="00BA0257"/>
    <w:rsid w:val="00BA0362"/>
    <w:rsid w:val="00BA7370"/>
    <w:rsid w:val="00BA79C9"/>
    <w:rsid w:val="00BB5616"/>
    <w:rsid w:val="00BB64EF"/>
    <w:rsid w:val="00BB6D26"/>
    <w:rsid w:val="00BB786E"/>
    <w:rsid w:val="00BC4388"/>
    <w:rsid w:val="00BC6276"/>
    <w:rsid w:val="00BC786D"/>
    <w:rsid w:val="00BC79EB"/>
    <w:rsid w:val="00BC7A37"/>
    <w:rsid w:val="00BD03C4"/>
    <w:rsid w:val="00BD0DA3"/>
    <w:rsid w:val="00BE1FFC"/>
    <w:rsid w:val="00BE2B77"/>
    <w:rsid w:val="00BE3381"/>
    <w:rsid w:val="00BE3FE2"/>
    <w:rsid w:val="00BE4626"/>
    <w:rsid w:val="00BE6B83"/>
    <w:rsid w:val="00BF0CC7"/>
    <w:rsid w:val="00BF11C7"/>
    <w:rsid w:val="00BF2260"/>
    <w:rsid w:val="00BF4DC1"/>
    <w:rsid w:val="00BF518D"/>
    <w:rsid w:val="00BF55B6"/>
    <w:rsid w:val="00C003AF"/>
    <w:rsid w:val="00C04574"/>
    <w:rsid w:val="00C0553A"/>
    <w:rsid w:val="00C06300"/>
    <w:rsid w:val="00C065CB"/>
    <w:rsid w:val="00C10D65"/>
    <w:rsid w:val="00C10D6C"/>
    <w:rsid w:val="00C1162D"/>
    <w:rsid w:val="00C11E90"/>
    <w:rsid w:val="00C134EA"/>
    <w:rsid w:val="00C1514F"/>
    <w:rsid w:val="00C16CC0"/>
    <w:rsid w:val="00C21678"/>
    <w:rsid w:val="00C23215"/>
    <w:rsid w:val="00C24D63"/>
    <w:rsid w:val="00C25222"/>
    <w:rsid w:val="00C271F1"/>
    <w:rsid w:val="00C30F68"/>
    <w:rsid w:val="00C31B1F"/>
    <w:rsid w:val="00C33A80"/>
    <w:rsid w:val="00C353A3"/>
    <w:rsid w:val="00C41EFB"/>
    <w:rsid w:val="00C42117"/>
    <w:rsid w:val="00C44274"/>
    <w:rsid w:val="00C45413"/>
    <w:rsid w:val="00C45BEE"/>
    <w:rsid w:val="00C4764A"/>
    <w:rsid w:val="00C47CEA"/>
    <w:rsid w:val="00C47FF0"/>
    <w:rsid w:val="00C50235"/>
    <w:rsid w:val="00C50EAF"/>
    <w:rsid w:val="00C5244D"/>
    <w:rsid w:val="00C53141"/>
    <w:rsid w:val="00C539C8"/>
    <w:rsid w:val="00C606F7"/>
    <w:rsid w:val="00C618DE"/>
    <w:rsid w:val="00C62B8A"/>
    <w:rsid w:val="00C6407C"/>
    <w:rsid w:val="00C6447D"/>
    <w:rsid w:val="00C64CF3"/>
    <w:rsid w:val="00C6576F"/>
    <w:rsid w:val="00C65999"/>
    <w:rsid w:val="00C66444"/>
    <w:rsid w:val="00C67B39"/>
    <w:rsid w:val="00C718F0"/>
    <w:rsid w:val="00C73B04"/>
    <w:rsid w:val="00C74873"/>
    <w:rsid w:val="00C75071"/>
    <w:rsid w:val="00C8058B"/>
    <w:rsid w:val="00C80731"/>
    <w:rsid w:val="00C828E0"/>
    <w:rsid w:val="00C86F32"/>
    <w:rsid w:val="00C940B0"/>
    <w:rsid w:val="00C95FCE"/>
    <w:rsid w:val="00CA09BA"/>
    <w:rsid w:val="00CA20E4"/>
    <w:rsid w:val="00CA26A6"/>
    <w:rsid w:val="00CA7252"/>
    <w:rsid w:val="00CA7813"/>
    <w:rsid w:val="00CB018A"/>
    <w:rsid w:val="00CB09E3"/>
    <w:rsid w:val="00CB1DD7"/>
    <w:rsid w:val="00CB2C38"/>
    <w:rsid w:val="00CB41BE"/>
    <w:rsid w:val="00CB579C"/>
    <w:rsid w:val="00CC1047"/>
    <w:rsid w:val="00CC1A37"/>
    <w:rsid w:val="00CC6DE2"/>
    <w:rsid w:val="00CC7454"/>
    <w:rsid w:val="00CD1F34"/>
    <w:rsid w:val="00CD2F3D"/>
    <w:rsid w:val="00CD3829"/>
    <w:rsid w:val="00CD443A"/>
    <w:rsid w:val="00CD4639"/>
    <w:rsid w:val="00CD70DE"/>
    <w:rsid w:val="00CD71C5"/>
    <w:rsid w:val="00CE1FE3"/>
    <w:rsid w:val="00CE332D"/>
    <w:rsid w:val="00CE4F1A"/>
    <w:rsid w:val="00CF0007"/>
    <w:rsid w:val="00CF1C53"/>
    <w:rsid w:val="00CF1D54"/>
    <w:rsid w:val="00CF2148"/>
    <w:rsid w:val="00CF62E4"/>
    <w:rsid w:val="00CF6666"/>
    <w:rsid w:val="00D06BD2"/>
    <w:rsid w:val="00D06D0B"/>
    <w:rsid w:val="00D104D4"/>
    <w:rsid w:val="00D142F6"/>
    <w:rsid w:val="00D14A7B"/>
    <w:rsid w:val="00D15CA3"/>
    <w:rsid w:val="00D17963"/>
    <w:rsid w:val="00D1796C"/>
    <w:rsid w:val="00D228FF"/>
    <w:rsid w:val="00D2333C"/>
    <w:rsid w:val="00D26543"/>
    <w:rsid w:val="00D30DB7"/>
    <w:rsid w:val="00D314CE"/>
    <w:rsid w:val="00D33724"/>
    <w:rsid w:val="00D342BD"/>
    <w:rsid w:val="00D435B1"/>
    <w:rsid w:val="00D43D64"/>
    <w:rsid w:val="00D43F38"/>
    <w:rsid w:val="00D46AC7"/>
    <w:rsid w:val="00D4746A"/>
    <w:rsid w:val="00D47D5F"/>
    <w:rsid w:val="00D6169D"/>
    <w:rsid w:val="00D6197A"/>
    <w:rsid w:val="00D625CF"/>
    <w:rsid w:val="00D62E65"/>
    <w:rsid w:val="00D639E6"/>
    <w:rsid w:val="00D65DEC"/>
    <w:rsid w:val="00D67A50"/>
    <w:rsid w:val="00D70D06"/>
    <w:rsid w:val="00D73AD0"/>
    <w:rsid w:val="00D74AFC"/>
    <w:rsid w:val="00D75785"/>
    <w:rsid w:val="00D75C61"/>
    <w:rsid w:val="00D77F30"/>
    <w:rsid w:val="00D80133"/>
    <w:rsid w:val="00D8040A"/>
    <w:rsid w:val="00D81B09"/>
    <w:rsid w:val="00D83C5C"/>
    <w:rsid w:val="00D847BC"/>
    <w:rsid w:val="00D8673F"/>
    <w:rsid w:val="00D87C2B"/>
    <w:rsid w:val="00D87F65"/>
    <w:rsid w:val="00D9257D"/>
    <w:rsid w:val="00D93D11"/>
    <w:rsid w:val="00D96F1C"/>
    <w:rsid w:val="00DA098C"/>
    <w:rsid w:val="00DA2C4A"/>
    <w:rsid w:val="00DA401D"/>
    <w:rsid w:val="00DA4198"/>
    <w:rsid w:val="00DA66B4"/>
    <w:rsid w:val="00DA7720"/>
    <w:rsid w:val="00DB5AC4"/>
    <w:rsid w:val="00DB68D2"/>
    <w:rsid w:val="00DB6B68"/>
    <w:rsid w:val="00DB7AAC"/>
    <w:rsid w:val="00DC0B8A"/>
    <w:rsid w:val="00DC292F"/>
    <w:rsid w:val="00DC2DAB"/>
    <w:rsid w:val="00DC41F4"/>
    <w:rsid w:val="00DC7720"/>
    <w:rsid w:val="00DC7DAA"/>
    <w:rsid w:val="00DD3A23"/>
    <w:rsid w:val="00DD7CA5"/>
    <w:rsid w:val="00DE15BF"/>
    <w:rsid w:val="00DE26DE"/>
    <w:rsid w:val="00DE4412"/>
    <w:rsid w:val="00DF16CD"/>
    <w:rsid w:val="00DF4F56"/>
    <w:rsid w:val="00E005E1"/>
    <w:rsid w:val="00E0129F"/>
    <w:rsid w:val="00E018B5"/>
    <w:rsid w:val="00E046C6"/>
    <w:rsid w:val="00E06F65"/>
    <w:rsid w:val="00E16472"/>
    <w:rsid w:val="00E175BA"/>
    <w:rsid w:val="00E21254"/>
    <w:rsid w:val="00E257B3"/>
    <w:rsid w:val="00E264EF"/>
    <w:rsid w:val="00E3046D"/>
    <w:rsid w:val="00E31308"/>
    <w:rsid w:val="00E31736"/>
    <w:rsid w:val="00E32D7C"/>
    <w:rsid w:val="00E3420A"/>
    <w:rsid w:val="00E34DC7"/>
    <w:rsid w:val="00E358CC"/>
    <w:rsid w:val="00E3735D"/>
    <w:rsid w:val="00E377A6"/>
    <w:rsid w:val="00E42416"/>
    <w:rsid w:val="00E4716F"/>
    <w:rsid w:val="00E51197"/>
    <w:rsid w:val="00E52975"/>
    <w:rsid w:val="00E5319A"/>
    <w:rsid w:val="00E53E1E"/>
    <w:rsid w:val="00E544AC"/>
    <w:rsid w:val="00E55714"/>
    <w:rsid w:val="00E57490"/>
    <w:rsid w:val="00E57D1D"/>
    <w:rsid w:val="00E62344"/>
    <w:rsid w:val="00E63F6F"/>
    <w:rsid w:val="00E647C4"/>
    <w:rsid w:val="00E64DD1"/>
    <w:rsid w:val="00E73252"/>
    <w:rsid w:val="00E73FDA"/>
    <w:rsid w:val="00E744DB"/>
    <w:rsid w:val="00E81440"/>
    <w:rsid w:val="00E82675"/>
    <w:rsid w:val="00E82810"/>
    <w:rsid w:val="00E84D5F"/>
    <w:rsid w:val="00E85E44"/>
    <w:rsid w:val="00E877D5"/>
    <w:rsid w:val="00E938A7"/>
    <w:rsid w:val="00E93936"/>
    <w:rsid w:val="00E96079"/>
    <w:rsid w:val="00EA0D39"/>
    <w:rsid w:val="00EA1643"/>
    <w:rsid w:val="00EA4EB6"/>
    <w:rsid w:val="00EB17F2"/>
    <w:rsid w:val="00EB1F6A"/>
    <w:rsid w:val="00EB7B40"/>
    <w:rsid w:val="00EC0D18"/>
    <w:rsid w:val="00EC6B7B"/>
    <w:rsid w:val="00ED05FF"/>
    <w:rsid w:val="00ED7D80"/>
    <w:rsid w:val="00EE0900"/>
    <w:rsid w:val="00EE210D"/>
    <w:rsid w:val="00EE3528"/>
    <w:rsid w:val="00EE429E"/>
    <w:rsid w:val="00EE48E5"/>
    <w:rsid w:val="00EE5A3E"/>
    <w:rsid w:val="00EE6D44"/>
    <w:rsid w:val="00EE7C1A"/>
    <w:rsid w:val="00EF3897"/>
    <w:rsid w:val="00F00FDD"/>
    <w:rsid w:val="00F01D33"/>
    <w:rsid w:val="00F05276"/>
    <w:rsid w:val="00F07AD4"/>
    <w:rsid w:val="00F07D9D"/>
    <w:rsid w:val="00F106BC"/>
    <w:rsid w:val="00F15993"/>
    <w:rsid w:val="00F166CE"/>
    <w:rsid w:val="00F1744D"/>
    <w:rsid w:val="00F200FE"/>
    <w:rsid w:val="00F2145E"/>
    <w:rsid w:val="00F22927"/>
    <w:rsid w:val="00F24F53"/>
    <w:rsid w:val="00F34EBF"/>
    <w:rsid w:val="00F36E00"/>
    <w:rsid w:val="00F37B66"/>
    <w:rsid w:val="00F37E81"/>
    <w:rsid w:val="00F41842"/>
    <w:rsid w:val="00F41E30"/>
    <w:rsid w:val="00F45424"/>
    <w:rsid w:val="00F509DD"/>
    <w:rsid w:val="00F51FBA"/>
    <w:rsid w:val="00F52683"/>
    <w:rsid w:val="00F52C7B"/>
    <w:rsid w:val="00F54E10"/>
    <w:rsid w:val="00F60209"/>
    <w:rsid w:val="00F61F70"/>
    <w:rsid w:val="00F6220A"/>
    <w:rsid w:val="00F668B6"/>
    <w:rsid w:val="00F67752"/>
    <w:rsid w:val="00F72094"/>
    <w:rsid w:val="00F7279F"/>
    <w:rsid w:val="00F72EBF"/>
    <w:rsid w:val="00F75FCC"/>
    <w:rsid w:val="00F80810"/>
    <w:rsid w:val="00F82310"/>
    <w:rsid w:val="00F835AD"/>
    <w:rsid w:val="00F92ED6"/>
    <w:rsid w:val="00F92F21"/>
    <w:rsid w:val="00FA1F81"/>
    <w:rsid w:val="00FA4DA5"/>
    <w:rsid w:val="00FB05D4"/>
    <w:rsid w:val="00FB1893"/>
    <w:rsid w:val="00FB1C43"/>
    <w:rsid w:val="00FB3B32"/>
    <w:rsid w:val="00FB4448"/>
    <w:rsid w:val="00FB4DA9"/>
    <w:rsid w:val="00FB5D62"/>
    <w:rsid w:val="00FC23B7"/>
    <w:rsid w:val="00FC306F"/>
    <w:rsid w:val="00FC32E5"/>
    <w:rsid w:val="00FC6334"/>
    <w:rsid w:val="00FD03C1"/>
    <w:rsid w:val="00FD20CA"/>
    <w:rsid w:val="00FD27F9"/>
    <w:rsid w:val="00FD41E1"/>
    <w:rsid w:val="00FD424F"/>
    <w:rsid w:val="00FD43E3"/>
    <w:rsid w:val="00FD6440"/>
    <w:rsid w:val="00FE1FE1"/>
    <w:rsid w:val="00FE3A42"/>
    <w:rsid w:val="00FE3F65"/>
    <w:rsid w:val="00FF1EAF"/>
    <w:rsid w:val="00FF268A"/>
    <w:rsid w:val="00FF446C"/>
    <w:rsid w:val="00FF45E3"/>
    <w:rsid w:val="00FF4A1A"/>
    <w:rsid w:val="00FF5C20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1DD54-6A8A-4E87-9C07-5F9407EA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D5B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4174"/>
    <w:pPr>
      <w:keepNext/>
      <w:tabs>
        <w:tab w:val="num" w:pos="0"/>
      </w:tabs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4174"/>
    <w:pPr>
      <w:keepNext/>
      <w:tabs>
        <w:tab w:val="num" w:pos="0"/>
      </w:tabs>
      <w:spacing w:line="360" w:lineRule="auto"/>
      <w:ind w:right="567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4174"/>
    <w:pPr>
      <w:keepNext/>
      <w:tabs>
        <w:tab w:val="num" w:pos="0"/>
      </w:tabs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4174"/>
    <w:pPr>
      <w:keepNext/>
      <w:tabs>
        <w:tab w:val="num" w:pos="0"/>
      </w:tabs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4174"/>
    <w:pPr>
      <w:keepNext/>
      <w:tabs>
        <w:tab w:val="num" w:pos="0"/>
      </w:tabs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4174"/>
    <w:pPr>
      <w:keepNext/>
      <w:tabs>
        <w:tab w:val="num" w:pos="0"/>
      </w:tabs>
      <w:jc w:val="both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4174"/>
    <w:pPr>
      <w:keepNext/>
      <w:tabs>
        <w:tab w:val="num" w:pos="0"/>
      </w:tabs>
      <w:jc w:val="center"/>
      <w:outlineLvl w:val="6"/>
    </w:pPr>
    <w:rPr>
      <w:rFonts w:ascii="Tahoma" w:hAnsi="Tahoma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64174"/>
    <w:pPr>
      <w:keepNext/>
      <w:tabs>
        <w:tab w:val="num" w:pos="0"/>
      </w:tabs>
      <w:jc w:val="right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4174"/>
    <w:pPr>
      <w:keepNext/>
      <w:tabs>
        <w:tab w:val="num" w:pos="0"/>
      </w:tabs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45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45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45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45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45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45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45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"/>
    <w:semiHidden/>
    <w:rsid w:val="006E6450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450"/>
    <w:rPr>
      <w:rFonts w:asciiTheme="majorHAnsi" w:eastAsiaTheme="majorEastAsia" w:hAnsiTheme="majorHAnsi" w:cstheme="majorBidi"/>
      <w:lang w:eastAsia="ar-SA"/>
    </w:rPr>
  </w:style>
  <w:style w:type="character" w:customStyle="1" w:styleId="WW8Num3z0">
    <w:name w:val="WW8Num3z0"/>
    <w:uiPriority w:val="99"/>
    <w:rsid w:val="00B64174"/>
    <w:rPr>
      <w:rFonts w:ascii="Times New Roman" w:hAnsi="Times New Roman"/>
    </w:rPr>
  </w:style>
  <w:style w:type="character" w:customStyle="1" w:styleId="WW8Num4z0">
    <w:name w:val="WW8Num4z0"/>
    <w:uiPriority w:val="99"/>
    <w:rsid w:val="00B64174"/>
    <w:rPr>
      <w:rFonts w:ascii="Times New Roman" w:hAnsi="Times New Roman"/>
    </w:rPr>
  </w:style>
  <w:style w:type="character" w:customStyle="1" w:styleId="WW8Num7z0">
    <w:name w:val="WW8Num7z0"/>
    <w:uiPriority w:val="99"/>
    <w:rsid w:val="00B64174"/>
  </w:style>
  <w:style w:type="character" w:customStyle="1" w:styleId="WW8Num8z0">
    <w:name w:val="WW8Num8z0"/>
    <w:uiPriority w:val="99"/>
    <w:rsid w:val="00B64174"/>
    <w:rPr>
      <w:rFonts w:ascii="Symbol" w:hAnsi="Symbol"/>
    </w:rPr>
  </w:style>
  <w:style w:type="character" w:customStyle="1" w:styleId="WW8Num10z0">
    <w:name w:val="WW8Num10z0"/>
    <w:uiPriority w:val="99"/>
    <w:rsid w:val="00B64174"/>
  </w:style>
  <w:style w:type="character" w:customStyle="1" w:styleId="WW8Num10z1">
    <w:name w:val="WW8Num10z1"/>
    <w:uiPriority w:val="99"/>
    <w:rsid w:val="00B64174"/>
    <w:rPr>
      <w:rFonts w:ascii="Times New Roman" w:hAnsi="Times New Roman"/>
    </w:rPr>
  </w:style>
  <w:style w:type="character" w:customStyle="1" w:styleId="WW8Num10z2">
    <w:name w:val="WW8Num10z2"/>
    <w:uiPriority w:val="99"/>
    <w:rsid w:val="00B64174"/>
    <w:rPr>
      <w:rFonts w:ascii="Wingdings" w:hAnsi="Wingdings"/>
    </w:rPr>
  </w:style>
  <w:style w:type="character" w:customStyle="1" w:styleId="WW8Num10z4">
    <w:name w:val="WW8Num10z4"/>
    <w:uiPriority w:val="99"/>
    <w:rsid w:val="00B64174"/>
    <w:rPr>
      <w:rFonts w:ascii="Courier New" w:hAnsi="Courier New"/>
    </w:rPr>
  </w:style>
  <w:style w:type="character" w:customStyle="1" w:styleId="WW8Num11z1">
    <w:name w:val="WW8Num11z1"/>
    <w:uiPriority w:val="99"/>
    <w:rsid w:val="00B64174"/>
    <w:rPr>
      <w:b/>
      <w:sz w:val="24"/>
    </w:rPr>
  </w:style>
  <w:style w:type="character" w:customStyle="1" w:styleId="WW8Num12z0">
    <w:name w:val="WW8Num12z0"/>
    <w:uiPriority w:val="99"/>
    <w:rsid w:val="00B64174"/>
    <w:rPr>
      <w:rFonts w:ascii="Times New Roman" w:hAnsi="Times New Roman"/>
    </w:rPr>
  </w:style>
  <w:style w:type="character" w:customStyle="1" w:styleId="WW8Num14z1">
    <w:name w:val="WW8Num14z1"/>
    <w:uiPriority w:val="99"/>
    <w:rsid w:val="00B64174"/>
    <w:rPr>
      <w:color w:val="000000"/>
    </w:rPr>
  </w:style>
  <w:style w:type="character" w:customStyle="1" w:styleId="WW8Num15z0">
    <w:name w:val="WW8Num15z0"/>
    <w:uiPriority w:val="99"/>
    <w:rsid w:val="00B64174"/>
    <w:rPr>
      <w:rFonts w:ascii="Times New Roman" w:hAnsi="Times New Roman"/>
    </w:rPr>
  </w:style>
  <w:style w:type="character" w:customStyle="1" w:styleId="WW8Num16z0">
    <w:name w:val="WW8Num16z0"/>
    <w:uiPriority w:val="99"/>
    <w:rsid w:val="00B64174"/>
  </w:style>
  <w:style w:type="character" w:customStyle="1" w:styleId="WW8Num22z0">
    <w:name w:val="WW8Num22z0"/>
    <w:uiPriority w:val="99"/>
    <w:rsid w:val="00B64174"/>
    <w:rPr>
      <w:rFonts w:ascii="Times New Roman" w:hAnsi="Times New Roman"/>
    </w:rPr>
  </w:style>
  <w:style w:type="character" w:customStyle="1" w:styleId="WW8Num25z0">
    <w:name w:val="WW8Num25z0"/>
    <w:uiPriority w:val="99"/>
    <w:rsid w:val="00B64174"/>
    <w:rPr>
      <w:rFonts w:ascii="Times New Roman" w:hAnsi="Times New Roman"/>
    </w:rPr>
  </w:style>
  <w:style w:type="character" w:customStyle="1" w:styleId="WW8Num26z0">
    <w:name w:val="WW8Num26z0"/>
    <w:uiPriority w:val="99"/>
    <w:rsid w:val="00B64174"/>
  </w:style>
  <w:style w:type="character" w:customStyle="1" w:styleId="WW8Num29z1">
    <w:name w:val="WW8Num29z1"/>
    <w:uiPriority w:val="99"/>
    <w:rsid w:val="00B64174"/>
    <w:rPr>
      <w:color w:val="000000"/>
    </w:rPr>
  </w:style>
  <w:style w:type="character" w:customStyle="1" w:styleId="WW8Num30z0">
    <w:name w:val="WW8Num30z0"/>
    <w:uiPriority w:val="99"/>
    <w:rsid w:val="00B64174"/>
    <w:rPr>
      <w:rFonts w:ascii="StarSymbol" w:eastAsia="StarSymbol"/>
    </w:rPr>
  </w:style>
  <w:style w:type="character" w:customStyle="1" w:styleId="Domylnaczcionkaakapitu6">
    <w:name w:val="Domyślna czcionka akapitu6"/>
    <w:uiPriority w:val="99"/>
    <w:rsid w:val="00B64174"/>
  </w:style>
  <w:style w:type="character" w:customStyle="1" w:styleId="Domylnaczcionkaakapitu5">
    <w:name w:val="Domyślna czcionka akapitu5"/>
    <w:uiPriority w:val="99"/>
    <w:rsid w:val="00B64174"/>
  </w:style>
  <w:style w:type="character" w:customStyle="1" w:styleId="Absatz-Standardschriftart">
    <w:name w:val="Absatz-Standardschriftart"/>
    <w:uiPriority w:val="99"/>
    <w:rsid w:val="00B64174"/>
  </w:style>
  <w:style w:type="character" w:customStyle="1" w:styleId="WW-Absatz-Standardschriftart">
    <w:name w:val="WW-Absatz-Standardschriftart"/>
    <w:uiPriority w:val="99"/>
    <w:rsid w:val="00B64174"/>
  </w:style>
  <w:style w:type="character" w:customStyle="1" w:styleId="WW8Num5z0">
    <w:name w:val="WW8Num5z0"/>
    <w:uiPriority w:val="99"/>
    <w:rsid w:val="00B64174"/>
  </w:style>
  <w:style w:type="character" w:customStyle="1" w:styleId="WW8Num9z0">
    <w:name w:val="WW8Num9z0"/>
    <w:uiPriority w:val="99"/>
    <w:rsid w:val="00B64174"/>
  </w:style>
  <w:style w:type="character" w:customStyle="1" w:styleId="WW8Num11z0">
    <w:name w:val="WW8Num11z0"/>
    <w:uiPriority w:val="99"/>
    <w:rsid w:val="00B64174"/>
  </w:style>
  <w:style w:type="character" w:customStyle="1" w:styleId="WW8Num11z2">
    <w:name w:val="WW8Num11z2"/>
    <w:uiPriority w:val="99"/>
    <w:rsid w:val="00B64174"/>
    <w:rPr>
      <w:rFonts w:ascii="Wingdings" w:hAnsi="Wingdings"/>
    </w:rPr>
  </w:style>
  <w:style w:type="character" w:customStyle="1" w:styleId="WW8Num11z4">
    <w:name w:val="WW8Num11z4"/>
    <w:uiPriority w:val="99"/>
    <w:rsid w:val="00B64174"/>
    <w:rPr>
      <w:rFonts w:ascii="Courier New" w:hAnsi="Courier New"/>
    </w:rPr>
  </w:style>
  <w:style w:type="character" w:customStyle="1" w:styleId="WW8Num12z1">
    <w:name w:val="WW8Num12z1"/>
    <w:uiPriority w:val="99"/>
    <w:rsid w:val="00B64174"/>
    <w:rPr>
      <w:b/>
      <w:sz w:val="24"/>
    </w:rPr>
  </w:style>
  <w:style w:type="character" w:customStyle="1" w:styleId="WW8Num13z0">
    <w:name w:val="WW8Num13z0"/>
    <w:uiPriority w:val="99"/>
    <w:rsid w:val="00B64174"/>
    <w:rPr>
      <w:rFonts w:ascii="StarSymbol" w:eastAsia="StarSymbol"/>
    </w:rPr>
  </w:style>
  <w:style w:type="character" w:customStyle="1" w:styleId="WW8Num15z1">
    <w:name w:val="WW8Num15z1"/>
    <w:uiPriority w:val="99"/>
    <w:rsid w:val="00B64174"/>
    <w:rPr>
      <w:color w:val="000000"/>
    </w:rPr>
  </w:style>
  <w:style w:type="character" w:customStyle="1" w:styleId="WW8Num17z0">
    <w:name w:val="WW8Num17z0"/>
    <w:uiPriority w:val="99"/>
    <w:rsid w:val="00B64174"/>
  </w:style>
  <w:style w:type="character" w:customStyle="1" w:styleId="WW8Num24z0">
    <w:name w:val="WW8Num24z0"/>
    <w:uiPriority w:val="99"/>
    <w:rsid w:val="00B64174"/>
    <w:rPr>
      <w:rFonts w:ascii="Times New Roman" w:hAnsi="Times New Roman"/>
    </w:rPr>
  </w:style>
  <w:style w:type="character" w:customStyle="1" w:styleId="WW8Num27z0">
    <w:name w:val="WW8Num27z0"/>
    <w:uiPriority w:val="99"/>
    <w:rsid w:val="00B64174"/>
  </w:style>
  <w:style w:type="character" w:customStyle="1" w:styleId="WW8Num28z0">
    <w:name w:val="WW8Num28z0"/>
    <w:uiPriority w:val="99"/>
    <w:rsid w:val="00B64174"/>
  </w:style>
  <w:style w:type="character" w:customStyle="1" w:styleId="WW8Num31z1">
    <w:name w:val="WW8Num31z1"/>
    <w:uiPriority w:val="99"/>
    <w:rsid w:val="00B64174"/>
    <w:rPr>
      <w:rFonts w:ascii="Times New Roman" w:hAnsi="Times New Roman"/>
    </w:rPr>
  </w:style>
  <w:style w:type="character" w:customStyle="1" w:styleId="WW8Num32z0">
    <w:name w:val="WW8Num32z0"/>
    <w:uiPriority w:val="99"/>
    <w:rsid w:val="00B64174"/>
    <w:rPr>
      <w:rFonts w:ascii="Symbol" w:hAnsi="Symbol"/>
    </w:rPr>
  </w:style>
  <w:style w:type="character" w:customStyle="1" w:styleId="WW-Absatz-Standardschriftart1">
    <w:name w:val="WW-Absatz-Standardschriftart1"/>
    <w:uiPriority w:val="99"/>
    <w:rsid w:val="00B64174"/>
  </w:style>
  <w:style w:type="character" w:customStyle="1" w:styleId="WW8Num21z0">
    <w:name w:val="WW8Num21z0"/>
    <w:uiPriority w:val="99"/>
    <w:rsid w:val="00B64174"/>
  </w:style>
  <w:style w:type="character" w:customStyle="1" w:styleId="WW8Num23z0">
    <w:name w:val="WW8Num23z0"/>
    <w:uiPriority w:val="99"/>
    <w:rsid w:val="00B64174"/>
    <w:rPr>
      <w:rFonts w:ascii="Times New Roman" w:hAnsi="Times New Roman"/>
    </w:rPr>
  </w:style>
  <w:style w:type="character" w:customStyle="1" w:styleId="WW8Num30z1">
    <w:name w:val="WW8Num30z1"/>
    <w:uiPriority w:val="99"/>
    <w:rsid w:val="00B64174"/>
    <w:rPr>
      <w:rFonts w:ascii="Times New Roman" w:hAnsi="Times New Roman"/>
    </w:rPr>
  </w:style>
  <w:style w:type="character" w:customStyle="1" w:styleId="WW8Num31z0">
    <w:name w:val="WW8Num31z0"/>
    <w:uiPriority w:val="99"/>
    <w:rsid w:val="00B6417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B64174"/>
  </w:style>
  <w:style w:type="character" w:customStyle="1" w:styleId="WW-Absatz-Standardschriftart111">
    <w:name w:val="WW-Absatz-Standardschriftart111"/>
    <w:uiPriority w:val="99"/>
    <w:rsid w:val="00B64174"/>
  </w:style>
  <w:style w:type="character" w:customStyle="1" w:styleId="WW-Absatz-Standardschriftart1111">
    <w:name w:val="WW-Absatz-Standardschriftart1111"/>
    <w:uiPriority w:val="99"/>
    <w:rsid w:val="00B64174"/>
  </w:style>
  <w:style w:type="character" w:customStyle="1" w:styleId="WW-Absatz-Standardschriftart11111">
    <w:name w:val="WW-Absatz-Standardschriftart11111"/>
    <w:uiPriority w:val="99"/>
    <w:rsid w:val="00B64174"/>
  </w:style>
  <w:style w:type="character" w:customStyle="1" w:styleId="WW-Absatz-Standardschriftart111111">
    <w:name w:val="WW-Absatz-Standardschriftart111111"/>
    <w:uiPriority w:val="99"/>
    <w:rsid w:val="00B64174"/>
  </w:style>
  <w:style w:type="character" w:customStyle="1" w:styleId="WW-Absatz-Standardschriftart1111111">
    <w:name w:val="WW-Absatz-Standardschriftart1111111"/>
    <w:uiPriority w:val="99"/>
    <w:rsid w:val="00B64174"/>
  </w:style>
  <w:style w:type="character" w:customStyle="1" w:styleId="WW-Absatz-Standardschriftart11111111">
    <w:name w:val="WW-Absatz-Standardschriftart11111111"/>
    <w:uiPriority w:val="99"/>
    <w:rsid w:val="00B64174"/>
  </w:style>
  <w:style w:type="character" w:customStyle="1" w:styleId="WW8Num6z0">
    <w:name w:val="WW8Num6z0"/>
    <w:uiPriority w:val="99"/>
    <w:rsid w:val="00B64174"/>
    <w:rPr>
      <w:rFonts w:ascii="Symbol" w:hAnsi="Symbol"/>
    </w:rPr>
  </w:style>
  <w:style w:type="character" w:customStyle="1" w:styleId="WW8Num18z0">
    <w:name w:val="WW8Num18z0"/>
    <w:uiPriority w:val="99"/>
    <w:rsid w:val="00B64174"/>
  </w:style>
  <w:style w:type="character" w:customStyle="1" w:styleId="WW8Num20z0">
    <w:name w:val="WW8Num20z0"/>
    <w:uiPriority w:val="99"/>
    <w:rsid w:val="00B64174"/>
  </w:style>
  <w:style w:type="character" w:customStyle="1" w:styleId="WW8Num29z0">
    <w:name w:val="WW8Num29z0"/>
    <w:uiPriority w:val="99"/>
    <w:rsid w:val="00B64174"/>
    <w:rPr>
      <w:rFonts w:ascii="StarSymbol" w:eastAsia="StarSymbol"/>
    </w:rPr>
  </w:style>
  <w:style w:type="character" w:customStyle="1" w:styleId="WW8Num29z2">
    <w:name w:val="WW8Num29z2"/>
    <w:uiPriority w:val="99"/>
    <w:rsid w:val="00B64174"/>
    <w:rPr>
      <w:rFonts w:ascii="Wingdings" w:hAnsi="Wingdings"/>
    </w:rPr>
  </w:style>
  <w:style w:type="character" w:customStyle="1" w:styleId="WW8Num30z2">
    <w:name w:val="WW8Num30z2"/>
    <w:uiPriority w:val="99"/>
    <w:rsid w:val="00B64174"/>
    <w:rPr>
      <w:rFonts w:ascii="Wingdings" w:hAnsi="Wingdings"/>
    </w:rPr>
  </w:style>
  <w:style w:type="character" w:customStyle="1" w:styleId="WW8Num30z4">
    <w:name w:val="WW8Num30z4"/>
    <w:uiPriority w:val="99"/>
    <w:rsid w:val="00B64174"/>
    <w:rPr>
      <w:rFonts w:ascii="Courier New" w:hAnsi="Courier New"/>
    </w:rPr>
  </w:style>
  <w:style w:type="character" w:customStyle="1" w:styleId="WW8Num31z2">
    <w:name w:val="WW8Num31z2"/>
    <w:uiPriority w:val="99"/>
    <w:rsid w:val="00B64174"/>
    <w:rPr>
      <w:rFonts w:ascii="Wingdings" w:hAnsi="Wingdings"/>
    </w:rPr>
  </w:style>
  <w:style w:type="character" w:customStyle="1" w:styleId="WW8Num33z1">
    <w:name w:val="WW8Num33z1"/>
    <w:uiPriority w:val="99"/>
    <w:rsid w:val="00B64174"/>
    <w:rPr>
      <w:b/>
      <w:sz w:val="24"/>
    </w:rPr>
  </w:style>
  <w:style w:type="character" w:customStyle="1" w:styleId="WW8Num35z0">
    <w:name w:val="WW8Num35z0"/>
    <w:uiPriority w:val="99"/>
    <w:rsid w:val="00B64174"/>
    <w:rPr>
      <w:rFonts w:ascii="Times New Roman" w:hAnsi="Times New Roman"/>
    </w:rPr>
  </w:style>
  <w:style w:type="character" w:customStyle="1" w:styleId="WW8Num36z0">
    <w:name w:val="WW8Num36z0"/>
    <w:uiPriority w:val="99"/>
    <w:rsid w:val="00B64174"/>
  </w:style>
  <w:style w:type="character" w:customStyle="1" w:styleId="WW8Num36z1">
    <w:name w:val="WW8Num36z1"/>
    <w:uiPriority w:val="99"/>
    <w:rsid w:val="00B64174"/>
    <w:rPr>
      <w:rFonts w:ascii="Times New Roman" w:hAnsi="Times New Roman"/>
    </w:rPr>
  </w:style>
  <w:style w:type="character" w:customStyle="1" w:styleId="WW8Num36z2">
    <w:name w:val="WW8Num36z2"/>
    <w:uiPriority w:val="99"/>
    <w:rsid w:val="00B64174"/>
    <w:rPr>
      <w:rFonts w:ascii="Wingdings" w:hAnsi="Wingdings"/>
    </w:rPr>
  </w:style>
  <w:style w:type="character" w:customStyle="1" w:styleId="WW8Num36z4">
    <w:name w:val="WW8Num36z4"/>
    <w:uiPriority w:val="99"/>
    <w:rsid w:val="00B64174"/>
    <w:rPr>
      <w:rFonts w:ascii="Courier New" w:hAnsi="Courier New"/>
    </w:rPr>
  </w:style>
  <w:style w:type="character" w:customStyle="1" w:styleId="WW8Num38z0">
    <w:name w:val="WW8Num38z0"/>
    <w:uiPriority w:val="99"/>
    <w:rsid w:val="00B64174"/>
    <w:rPr>
      <w:rFonts w:ascii="Times New Roman" w:hAnsi="Times New Roman"/>
    </w:rPr>
  </w:style>
  <w:style w:type="character" w:customStyle="1" w:styleId="WW8Num41z0">
    <w:name w:val="WW8Num41z0"/>
    <w:uiPriority w:val="99"/>
    <w:rsid w:val="00B64174"/>
    <w:rPr>
      <w:rFonts w:ascii="Symbol" w:hAnsi="Symbol"/>
    </w:rPr>
  </w:style>
  <w:style w:type="character" w:customStyle="1" w:styleId="WW8Num41z1">
    <w:name w:val="WW8Num41z1"/>
    <w:uiPriority w:val="99"/>
    <w:rsid w:val="00B64174"/>
    <w:rPr>
      <w:color w:val="000000"/>
    </w:rPr>
  </w:style>
  <w:style w:type="character" w:customStyle="1" w:styleId="WW8Num41z2">
    <w:name w:val="WW8Num41z2"/>
    <w:uiPriority w:val="99"/>
    <w:rsid w:val="00B64174"/>
    <w:rPr>
      <w:rFonts w:ascii="Wingdings" w:hAnsi="Wingdings"/>
    </w:rPr>
  </w:style>
  <w:style w:type="character" w:customStyle="1" w:styleId="WW8Num41z3">
    <w:name w:val="WW8Num41z3"/>
    <w:uiPriority w:val="99"/>
    <w:rsid w:val="00B64174"/>
    <w:rPr>
      <w:rFonts w:ascii="Symbol" w:hAnsi="Symbol"/>
    </w:rPr>
  </w:style>
  <w:style w:type="character" w:customStyle="1" w:styleId="WW8Num44z1">
    <w:name w:val="WW8Num44z1"/>
    <w:uiPriority w:val="99"/>
    <w:rsid w:val="00B64174"/>
    <w:rPr>
      <w:rFonts w:ascii="Times New Roman" w:hAnsi="Times New Roman"/>
    </w:rPr>
  </w:style>
  <w:style w:type="character" w:customStyle="1" w:styleId="WW8Num47z0">
    <w:name w:val="WW8Num47z0"/>
    <w:uiPriority w:val="99"/>
    <w:rsid w:val="00B64174"/>
    <w:rPr>
      <w:rFonts w:ascii="Times New Roman" w:hAnsi="Times New Roman"/>
    </w:rPr>
  </w:style>
  <w:style w:type="character" w:customStyle="1" w:styleId="WW8Num47z1">
    <w:name w:val="WW8Num47z1"/>
    <w:uiPriority w:val="99"/>
    <w:rsid w:val="00B64174"/>
    <w:rPr>
      <w:rFonts w:ascii="Courier New" w:hAnsi="Courier New"/>
    </w:rPr>
  </w:style>
  <w:style w:type="character" w:customStyle="1" w:styleId="WW8Num47z2">
    <w:name w:val="WW8Num47z2"/>
    <w:uiPriority w:val="99"/>
    <w:rsid w:val="00B64174"/>
    <w:rPr>
      <w:rFonts w:ascii="Wingdings" w:hAnsi="Wingdings"/>
    </w:rPr>
  </w:style>
  <w:style w:type="character" w:customStyle="1" w:styleId="WW8Num47z3">
    <w:name w:val="WW8Num47z3"/>
    <w:uiPriority w:val="99"/>
    <w:rsid w:val="00B64174"/>
    <w:rPr>
      <w:rFonts w:ascii="Symbol" w:hAnsi="Symbol"/>
    </w:rPr>
  </w:style>
  <w:style w:type="character" w:customStyle="1" w:styleId="WW8Num49z1">
    <w:name w:val="WW8Num49z1"/>
    <w:uiPriority w:val="99"/>
    <w:rsid w:val="00B64174"/>
    <w:rPr>
      <w:color w:val="000000"/>
    </w:rPr>
  </w:style>
  <w:style w:type="character" w:customStyle="1" w:styleId="WW8Num50z0">
    <w:name w:val="WW8Num50z0"/>
    <w:uiPriority w:val="99"/>
    <w:rsid w:val="00B64174"/>
    <w:rPr>
      <w:color w:val="auto"/>
    </w:rPr>
  </w:style>
  <w:style w:type="character" w:customStyle="1" w:styleId="WW8Num53z0">
    <w:name w:val="WW8Num53z0"/>
    <w:uiPriority w:val="99"/>
    <w:rsid w:val="00B64174"/>
    <w:rPr>
      <w:rFonts w:ascii="Symbol" w:hAnsi="Symbol"/>
    </w:rPr>
  </w:style>
  <w:style w:type="character" w:customStyle="1" w:styleId="WW8Num53z1">
    <w:name w:val="WW8Num53z1"/>
    <w:uiPriority w:val="99"/>
    <w:rsid w:val="00B64174"/>
    <w:rPr>
      <w:rFonts w:ascii="Times New Roman" w:hAnsi="Times New Roman"/>
    </w:rPr>
  </w:style>
  <w:style w:type="character" w:customStyle="1" w:styleId="WW8Num53z2">
    <w:name w:val="WW8Num53z2"/>
    <w:uiPriority w:val="99"/>
    <w:rsid w:val="00B64174"/>
    <w:rPr>
      <w:rFonts w:ascii="Wingdings" w:hAnsi="Wingdings"/>
    </w:rPr>
  </w:style>
  <w:style w:type="character" w:customStyle="1" w:styleId="WW8Num53z4">
    <w:name w:val="WW8Num53z4"/>
    <w:uiPriority w:val="99"/>
    <w:rsid w:val="00B64174"/>
    <w:rPr>
      <w:rFonts w:ascii="Courier New" w:hAnsi="Courier New"/>
    </w:rPr>
  </w:style>
  <w:style w:type="character" w:customStyle="1" w:styleId="WW8Num54z0">
    <w:name w:val="WW8Num54z0"/>
    <w:uiPriority w:val="99"/>
    <w:rsid w:val="00B64174"/>
    <w:rPr>
      <w:rFonts w:ascii="Symbol" w:hAnsi="Symbol"/>
    </w:rPr>
  </w:style>
  <w:style w:type="character" w:customStyle="1" w:styleId="WW8Num54z1">
    <w:name w:val="WW8Num54z1"/>
    <w:uiPriority w:val="99"/>
    <w:rsid w:val="00B64174"/>
    <w:rPr>
      <w:rFonts w:ascii="Courier New" w:hAnsi="Courier New"/>
    </w:rPr>
  </w:style>
  <w:style w:type="character" w:customStyle="1" w:styleId="WW8Num54z2">
    <w:name w:val="WW8Num54z2"/>
    <w:uiPriority w:val="99"/>
    <w:rsid w:val="00B64174"/>
    <w:rPr>
      <w:rFonts w:ascii="Wingdings" w:hAnsi="Wingdings"/>
    </w:rPr>
  </w:style>
  <w:style w:type="character" w:customStyle="1" w:styleId="WW8Num55z0">
    <w:name w:val="WW8Num55z0"/>
    <w:uiPriority w:val="99"/>
    <w:rsid w:val="00B64174"/>
    <w:rPr>
      <w:b/>
      <w:sz w:val="24"/>
    </w:rPr>
  </w:style>
  <w:style w:type="character" w:customStyle="1" w:styleId="WW8Num56z0">
    <w:name w:val="WW8Num56z0"/>
    <w:uiPriority w:val="99"/>
    <w:rsid w:val="00B64174"/>
    <w:rPr>
      <w:rFonts w:ascii="Times New Roman" w:hAnsi="Times New Roman"/>
    </w:rPr>
  </w:style>
  <w:style w:type="character" w:customStyle="1" w:styleId="WW8Num58z0">
    <w:name w:val="WW8Num58z0"/>
    <w:uiPriority w:val="99"/>
    <w:rsid w:val="00B64174"/>
    <w:rPr>
      <w:rFonts w:ascii="Symbol" w:hAnsi="Symbol"/>
    </w:rPr>
  </w:style>
  <w:style w:type="character" w:customStyle="1" w:styleId="WW8Num58z1">
    <w:name w:val="WW8Num58z1"/>
    <w:uiPriority w:val="99"/>
    <w:rsid w:val="00B64174"/>
    <w:rPr>
      <w:color w:val="000000"/>
    </w:rPr>
  </w:style>
  <w:style w:type="character" w:customStyle="1" w:styleId="WW8Num58z2">
    <w:name w:val="WW8Num58z2"/>
    <w:uiPriority w:val="99"/>
    <w:rsid w:val="00B64174"/>
    <w:rPr>
      <w:rFonts w:ascii="Wingdings" w:hAnsi="Wingdings"/>
    </w:rPr>
  </w:style>
  <w:style w:type="character" w:customStyle="1" w:styleId="WW8Num59z0">
    <w:name w:val="WW8Num59z0"/>
    <w:uiPriority w:val="99"/>
    <w:rsid w:val="00B64174"/>
    <w:rPr>
      <w:rFonts w:ascii="Symbol" w:hAnsi="Symbol"/>
    </w:rPr>
  </w:style>
  <w:style w:type="character" w:customStyle="1" w:styleId="WW8Num59z1">
    <w:name w:val="WW8Num59z1"/>
    <w:uiPriority w:val="99"/>
    <w:rsid w:val="00B64174"/>
    <w:rPr>
      <w:rFonts w:ascii="Courier New" w:hAnsi="Courier New"/>
    </w:rPr>
  </w:style>
  <w:style w:type="character" w:customStyle="1" w:styleId="WW8Num59z2">
    <w:name w:val="WW8Num59z2"/>
    <w:uiPriority w:val="99"/>
    <w:rsid w:val="00B64174"/>
    <w:rPr>
      <w:rFonts w:ascii="Wingdings" w:hAnsi="Wingdings"/>
    </w:rPr>
  </w:style>
  <w:style w:type="character" w:customStyle="1" w:styleId="WW8Num59z3">
    <w:name w:val="WW8Num59z3"/>
    <w:uiPriority w:val="99"/>
    <w:rsid w:val="00B64174"/>
    <w:rPr>
      <w:rFonts w:ascii="Symbol" w:hAnsi="Symbol"/>
    </w:rPr>
  </w:style>
  <w:style w:type="character" w:customStyle="1" w:styleId="WW8Num60z0">
    <w:name w:val="WW8Num60z0"/>
    <w:uiPriority w:val="99"/>
    <w:rsid w:val="00B64174"/>
    <w:rPr>
      <w:rFonts w:ascii="Wingdings" w:hAnsi="Wingdings"/>
    </w:rPr>
  </w:style>
  <w:style w:type="character" w:customStyle="1" w:styleId="WW8Num60z1">
    <w:name w:val="WW8Num60z1"/>
    <w:uiPriority w:val="99"/>
    <w:rsid w:val="00B64174"/>
    <w:rPr>
      <w:rFonts w:ascii="Courier New" w:hAnsi="Courier New"/>
    </w:rPr>
  </w:style>
  <w:style w:type="character" w:customStyle="1" w:styleId="WW8Num60z3">
    <w:name w:val="WW8Num60z3"/>
    <w:uiPriority w:val="99"/>
    <w:rsid w:val="00B64174"/>
    <w:rPr>
      <w:rFonts w:ascii="Symbol" w:hAnsi="Symbol"/>
    </w:rPr>
  </w:style>
  <w:style w:type="character" w:customStyle="1" w:styleId="WW8Num62z0">
    <w:name w:val="WW8Num62z0"/>
    <w:uiPriority w:val="99"/>
    <w:rsid w:val="00B64174"/>
    <w:rPr>
      <w:b/>
    </w:rPr>
  </w:style>
  <w:style w:type="character" w:customStyle="1" w:styleId="WW8Num64z0">
    <w:name w:val="WW8Num64z0"/>
    <w:uiPriority w:val="99"/>
    <w:rsid w:val="00B64174"/>
  </w:style>
  <w:style w:type="character" w:customStyle="1" w:styleId="WW8Num64z1">
    <w:name w:val="WW8Num64z1"/>
    <w:uiPriority w:val="99"/>
    <w:rsid w:val="00B64174"/>
    <w:rPr>
      <w:rFonts w:ascii="Courier New" w:hAnsi="Courier New"/>
    </w:rPr>
  </w:style>
  <w:style w:type="character" w:customStyle="1" w:styleId="WW8Num64z3">
    <w:name w:val="WW8Num64z3"/>
    <w:uiPriority w:val="99"/>
    <w:rsid w:val="00B64174"/>
    <w:rPr>
      <w:rFonts w:ascii="Symbol" w:hAnsi="Symbol"/>
    </w:rPr>
  </w:style>
  <w:style w:type="character" w:customStyle="1" w:styleId="WW8Num66z0">
    <w:name w:val="WW8Num66z0"/>
    <w:uiPriority w:val="99"/>
    <w:rsid w:val="00B64174"/>
    <w:rPr>
      <w:rFonts w:ascii="Times New Roman" w:hAnsi="Times New Roman"/>
    </w:rPr>
  </w:style>
  <w:style w:type="character" w:customStyle="1" w:styleId="WW8Num66z1">
    <w:name w:val="WW8Num66z1"/>
    <w:uiPriority w:val="99"/>
    <w:rsid w:val="00B64174"/>
    <w:rPr>
      <w:rFonts w:ascii="Times New Roman" w:hAnsi="Times New Roman"/>
      <w:color w:val="auto"/>
      <w:sz w:val="20"/>
    </w:rPr>
  </w:style>
  <w:style w:type="character" w:customStyle="1" w:styleId="WW8Num66z2">
    <w:name w:val="WW8Num66z2"/>
    <w:uiPriority w:val="99"/>
    <w:rsid w:val="00B64174"/>
    <w:rPr>
      <w:rFonts w:ascii="Wingdings" w:hAnsi="Wingdings"/>
    </w:rPr>
  </w:style>
  <w:style w:type="character" w:customStyle="1" w:styleId="WW8Num66z3">
    <w:name w:val="WW8Num66z3"/>
    <w:uiPriority w:val="99"/>
    <w:rsid w:val="00B64174"/>
    <w:rPr>
      <w:rFonts w:ascii="Symbol" w:hAnsi="Symbol"/>
    </w:rPr>
  </w:style>
  <w:style w:type="character" w:customStyle="1" w:styleId="WW8Num67z0">
    <w:name w:val="WW8Num67z0"/>
    <w:uiPriority w:val="99"/>
    <w:rsid w:val="00B64174"/>
    <w:rPr>
      <w:rFonts w:ascii="Symbol" w:hAnsi="Symbol"/>
    </w:rPr>
  </w:style>
  <w:style w:type="character" w:customStyle="1" w:styleId="WW8Num67z1">
    <w:name w:val="WW8Num67z1"/>
    <w:uiPriority w:val="99"/>
    <w:rsid w:val="00B64174"/>
    <w:rPr>
      <w:rFonts w:ascii="Times New Roman" w:hAnsi="Times New Roman"/>
    </w:rPr>
  </w:style>
  <w:style w:type="character" w:customStyle="1" w:styleId="WW8Num67z2">
    <w:name w:val="WW8Num67z2"/>
    <w:uiPriority w:val="99"/>
    <w:rsid w:val="00B64174"/>
    <w:rPr>
      <w:rFonts w:ascii="Wingdings" w:hAnsi="Wingdings"/>
    </w:rPr>
  </w:style>
  <w:style w:type="character" w:customStyle="1" w:styleId="WW8Num67z4">
    <w:name w:val="WW8Num67z4"/>
    <w:uiPriority w:val="99"/>
    <w:rsid w:val="00B64174"/>
    <w:rPr>
      <w:rFonts w:ascii="Courier New" w:hAnsi="Courier New"/>
    </w:rPr>
  </w:style>
  <w:style w:type="character" w:customStyle="1" w:styleId="WW8Num68z0">
    <w:name w:val="WW8Num68z0"/>
    <w:uiPriority w:val="99"/>
    <w:rsid w:val="00B64174"/>
    <w:rPr>
      <w:b/>
      <w:sz w:val="28"/>
    </w:rPr>
  </w:style>
  <w:style w:type="character" w:customStyle="1" w:styleId="WW8Num68z1">
    <w:name w:val="WW8Num68z1"/>
    <w:uiPriority w:val="99"/>
    <w:rsid w:val="00B64174"/>
    <w:rPr>
      <w:rFonts w:ascii="Courier New" w:hAnsi="Courier New"/>
    </w:rPr>
  </w:style>
  <w:style w:type="character" w:customStyle="1" w:styleId="WW8Num68z3">
    <w:name w:val="WW8Num68z3"/>
    <w:uiPriority w:val="99"/>
    <w:rsid w:val="00B64174"/>
    <w:rPr>
      <w:rFonts w:ascii="Symbol" w:hAnsi="Symbol"/>
    </w:rPr>
  </w:style>
  <w:style w:type="character" w:customStyle="1" w:styleId="WW8Num73z0">
    <w:name w:val="WW8Num73z0"/>
    <w:uiPriority w:val="99"/>
    <w:rsid w:val="00B64174"/>
  </w:style>
  <w:style w:type="character" w:customStyle="1" w:styleId="WW8Num74z0">
    <w:name w:val="WW8Num74z0"/>
    <w:uiPriority w:val="99"/>
    <w:rsid w:val="00B64174"/>
  </w:style>
  <w:style w:type="character" w:customStyle="1" w:styleId="WW8Num74z1">
    <w:name w:val="WW8Num74z1"/>
    <w:uiPriority w:val="99"/>
    <w:rsid w:val="00B64174"/>
    <w:rPr>
      <w:rFonts w:ascii="Courier New" w:hAnsi="Courier New"/>
    </w:rPr>
  </w:style>
  <w:style w:type="character" w:customStyle="1" w:styleId="WW8Num74z2">
    <w:name w:val="WW8Num74z2"/>
    <w:uiPriority w:val="99"/>
    <w:rsid w:val="00B64174"/>
    <w:rPr>
      <w:rFonts w:ascii="Wingdings" w:hAnsi="Wingdings"/>
    </w:rPr>
  </w:style>
  <w:style w:type="character" w:customStyle="1" w:styleId="WW8Num75z0">
    <w:name w:val="WW8Num75z0"/>
    <w:uiPriority w:val="99"/>
    <w:rsid w:val="00B64174"/>
    <w:rPr>
      <w:rFonts w:ascii="Symbol" w:hAnsi="Symbol"/>
    </w:rPr>
  </w:style>
  <w:style w:type="character" w:customStyle="1" w:styleId="WW8Num75z1">
    <w:name w:val="WW8Num75z1"/>
    <w:uiPriority w:val="99"/>
    <w:rsid w:val="00B64174"/>
    <w:rPr>
      <w:rFonts w:ascii="Courier New" w:hAnsi="Courier New"/>
    </w:rPr>
  </w:style>
  <w:style w:type="character" w:customStyle="1" w:styleId="WW8Num75z2">
    <w:name w:val="WW8Num75z2"/>
    <w:uiPriority w:val="99"/>
    <w:rsid w:val="00B64174"/>
    <w:rPr>
      <w:rFonts w:ascii="Wingdings" w:hAnsi="Wingdings"/>
    </w:rPr>
  </w:style>
  <w:style w:type="character" w:customStyle="1" w:styleId="WW8Num75z3">
    <w:name w:val="WW8Num75z3"/>
    <w:uiPriority w:val="99"/>
    <w:rsid w:val="00B64174"/>
    <w:rPr>
      <w:rFonts w:ascii="Symbol" w:hAnsi="Symbol"/>
    </w:rPr>
  </w:style>
  <w:style w:type="character" w:customStyle="1" w:styleId="WW8Num76z0">
    <w:name w:val="WW8Num76z0"/>
    <w:uiPriority w:val="99"/>
    <w:rsid w:val="00B64174"/>
    <w:rPr>
      <w:rFonts w:ascii="Symbol" w:hAnsi="Symbol"/>
    </w:rPr>
  </w:style>
  <w:style w:type="character" w:customStyle="1" w:styleId="WW8Num76z1">
    <w:name w:val="WW8Num76z1"/>
    <w:uiPriority w:val="99"/>
    <w:rsid w:val="00B64174"/>
    <w:rPr>
      <w:rFonts w:ascii="Courier New" w:hAnsi="Courier New"/>
    </w:rPr>
  </w:style>
  <w:style w:type="character" w:customStyle="1" w:styleId="WW8Num76z2">
    <w:name w:val="WW8Num76z2"/>
    <w:uiPriority w:val="99"/>
    <w:rsid w:val="00B64174"/>
    <w:rPr>
      <w:rFonts w:ascii="Wingdings" w:hAnsi="Wingdings"/>
    </w:rPr>
  </w:style>
  <w:style w:type="character" w:customStyle="1" w:styleId="WW8Num76z3">
    <w:name w:val="WW8Num76z3"/>
    <w:uiPriority w:val="99"/>
    <w:rsid w:val="00B64174"/>
    <w:rPr>
      <w:rFonts w:ascii="Symbol" w:hAnsi="Symbol"/>
    </w:rPr>
  </w:style>
  <w:style w:type="character" w:customStyle="1" w:styleId="WW8Num77z0">
    <w:name w:val="WW8Num77z0"/>
    <w:uiPriority w:val="99"/>
    <w:rsid w:val="00B64174"/>
    <w:rPr>
      <w:rFonts w:ascii="Symbol" w:hAnsi="Symbol"/>
    </w:rPr>
  </w:style>
  <w:style w:type="character" w:customStyle="1" w:styleId="WW8Num77z1">
    <w:name w:val="WW8Num77z1"/>
    <w:uiPriority w:val="99"/>
    <w:rsid w:val="00B64174"/>
    <w:rPr>
      <w:rFonts w:ascii="Courier New" w:hAnsi="Courier New"/>
    </w:rPr>
  </w:style>
  <w:style w:type="character" w:customStyle="1" w:styleId="WW8Num77z2">
    <w:name w:val="WW8Num77z2"/>
    <w:uiPriority w:val="99"/>
    <w:rsid w:val="00B64174"/>
    <w:rPr>
      <w:rFonts w:ascii="Wingdings" w:hAnsi="Wingdings"/>
    </w:rPr>
  </w:style>
  <w:style w:type="character" w:customStyle="1" w:styleId="WW8Num81z0">
    <w:name w:val="WW8Num81z0"/>
    <w:uiPriority w:val="99"/>
    <w:rsid w:val="00B64174"/>
  </w:style>
  <w:style w:type="character" w:customStyle="1" w:styleId="WW8Num82z0">
    <w:name w:val="WW8Num82z0"/>
    <w:uiPriority w:val="99"/>
    <w:rsid w:val="00B64174"/>
    <w:rPr>
      <w:rFonts w:ascii="Symbol" w:hAnsi="Symbol"/>
    </w:rPr>
  </w:style>
  <w:style w:type="character" w:customStyle="1" w:styleId="WW8Num82z1">
    <w:name w:val="WW8Num82z1"/>
    <w:uiPriority w:val="99"/>
    <w:rsid w:val="00B64174"/>
    <w:rPr>
      <w:rFonts w:ascii="Courier New" w:hAnsi="Courier New"/>
    </w:rPr>
  </w:style>
  <w:style w:type="character" w:customStyle="1" w:styleId="WW8Num82z2">
    <w:name w:val="WW8Num82z2"/>
    <w:uiPriority w:val="99"/>
    <w:rsid w:val="00B64174"/>
    <w:rPr>
      <w:rFonts w:ascii="Wingdings" w:hAnsi="Wingdings"/>
    </w:rPr>
  </w:style>
  <w:style w:type="character" w:customStyle="1" w:styleId="WW8Num83z0">
    <w:name w:val="WW8Num83z0"/>
    <w:uiPriority w:val="99"/>
    <w:rsid w:val="00B64174"/>
    <w:rPr>
      <w:rFonts w:ascii="Times New Roman" w:hAnsi="Times New Roman"/>
    </w:rPr>
  </w:style>
  <w:style w:type="character" w:customStyle="1" w:styleId="WW8Num83z1">
    <w:name w:val="WW8Num83z1"/>
    <w:uiPriority w:val="99"/>
    <w:rsid w:val="00B64174"/>
    <w:rPr>
      <w:rFonts w:ascii="Courier New" w:hAnsi="Courier New"/>
    </w:rPr>
  </w:style>
  <w:style w:type="character" w:customStyle="1" w:styleId="WW8Num83z2">
    <w:name w:val="WW8Num83z2"/>
    <w:uiPriority w:val="99"/>
    <w:rsid w:val="00B64174"/>
    <w:rPr>
      <w:rFonts w:ascii="Wingdings" w:hAnsi="Wingdings"/>
    </w:rPr>
  </w:style>
  <w:style w:type="character" w:customStyle="1" w:styleId="WW8Num83z3">
    <w:name w:val="WW8Num83z3"/>
    <w:uiPriority w:val="99"/>
    <w:rsid w:val="00B64174"/>
    <w:rPr>
      <w:rFonts w:ascii="Symbol" w:hAnsi="Symbol"/>
    </w:rPr>
  </w:style>
  <w:style w:type="character" w:customStyle="1" w:styleId="WW8Num86z0">
    <w:name w:val="WW8Num86z0"/>
    <w:uiPriority w:val="99"/>
    <w:rsid w:val="00B64174"/>
    <w:rPr>
      <w:rFonts w:ascii="Symbol" w:hAnsi="Symbol"/>
    </w:rPr>
  </w:style>
  <w:style w:type="character" w:customStyle="1" w:styleId="WW8Num86z1">
    <w:name w:val="WW8Num86z1"/>
    <w:uiPriority w:val="99"/>
    <w:rsid w:val="00B64174"/>
    <w:rPr>
      <w:rFonts w:ascii="Courier New" w:hAnsi="Courier New"/>
    </w:rPr>
  </w:style>
  <w:style w:type="character" w:customStyle="1" w:styleId="WW8Num86z2">
    <w:name w:val="WW8Num86z2"/>
    <w:uiPriority w:val="99"/>
    <w:rsid w:val="00B64174"/>
    <w:rPr>
      <w:rFonts w:ascii="Wingdings" w:hAnsi="Wingdings"/>
    </w:rPr>
  </w:style>
  <w:style w:type="character" w:customStyle="1" w:styleId="WW8Num86z3">
    <w:name w:val="WW8Num86z3"/>
    <w:uiPriority w:val="99"/>
    <w:rsid w:val="00B64174"/>
    <w:rPr>
      <w:rFonts w:ascii="Symbol" w:hAnsi="Symbol"/>
    </w:rPr>
  </w:style>
  <w:style w:type="character" w:customStyle="1" w:styleId="WW8Num87z0">
    <w:name w:val="WW8Num87z0"/>
    <w:uiPriority w:val="99"/>
    <w:rsid w:val="00B64174"/>
    <w:rPr>
      <w:rFonts w:ascii="Symbol" w:hAnsi="Symbol"/>
    </w:rPr>
  </w:style>
  <w:style w:type="character" w:customStyle="1" w:styleId="WW8Num87z1">
    <w:name w:val="WW8Num87z1"/>
    <w:uiPriority w:val="99"/>
    <w:rsid w:val="00B64174"/>
    <w:rPr>
      <w:rFonts w:ascii="Courier New" w:hAnsi="Courier New"/>
    </w:rPr>
  </w:style>
  <w:style w:type="character" w:customStyle="1" w:styleId="WW8Num87z2">
    <w:name w:val="WW8Num87z2"/>
    <w:uiPriority w:val="99"/>
    <w:rsid w:val="00B64174"/>
    <w:rPr>
      <w:rFonts w:ascii="Wingdings" w:hAnsi="Wingdings"/>
    </w:rPr>
  </w:style>
  <w:style w:type="character" w:customStyle="1" w:styleId="WW8Num87z3">
    <w:name w:val="WW8Num87z3"/>
    <w:uiPriority w:val="99"/>
    <w:rsid w:val="00B64174"/>
    <w:rPr>
      <w:rFonts w:ascii="Symbol" w:hAnsi="Symbol"/>
    </w:rPr>
  </w:style>
  <w:style w:type="character" w:customStyle="1" w:styleId="WW8Num88z0">
    <w:name w:val="WW8Num88z0"/>
    <w:uiPriority w:val="99"/>
    <w:rsid w:val="00B64174"/>
    <w:rPr>
      <w:rFonts w:ascii="Times New Roman" w:hAnsi="Times New Roman"/>
    </w:rPr>
  </w:style>
  <w:style w:type="character" w:customStyle="1" w:styleId="WW8Num89z0">
    <w:name w:val="WW8Num89z0"/>
    <w:uiPriority w:val="99"/>
    <w:rsid w:val="00B64174"/>
    <w:rPr>
      <w:rFonts w:ascii="Wingdings" w:hAnsi="Wingdings"/>
    </w:rPr>
  </w:style>
  <w:style w:type="character" w:customStyle="1" w:styleId="WW8Num89z1">
    <w:name w:val="WW8Num89z1"/>
    <w:uiPriority w:val="99"/>
    <w:rsid w:val="00B64174"/>
    <w:rPr>
      <w:rFonts w:ascii="Courier New" w:hAnsi="Courier New"/>
    </w:rPr>
  </w:style>
  <w:style w:type="character" w:customStyle="1" w:styleId="WW8Num89z3">
    <w:name w:val="WW8Num89z3"/>
    <w:uiPriority w:val="99"/>
    <w:rsid w:val="00B64174"/>
    <w:rPr>
      <w:rFonts w:ascii="Symbol" w:hAnsi="Symbol"/>
    </w:rPr>
  </w:style>
  <w:style w:type="character" w:customStyle="1" w:styleId="WW8Num95z0">
    <w:name w:val="WW8Num95z0"/>
    <w:uiPriority w:val="99"/>
    <w:rsid w:val="00B64174"/>
    <w:rPr>
      <w:rFonts w:ascii="Symbol" w:hAnsi="Symbol"/>
    </w:rPr>
  </w:style>
  <w:style w:type="character" w:customStyle="1" w:styleId="WW8Num95z1">
    <w:name w:val="WW8Num95z1"/>
    <w:uiPriority w:val="99"/>
    <w:rsid w:val="00B64174"/>
    <w:rPr>
      <w:rFonts w:ascii="Courier New" w:hAnsi="Courier New"/>
    </w:rPr>
  </w:style>
  <w:style w:type="character" w:customStyle="1" w:styleId="WW8Num95z2">
    <w:name w:val="WW8Num95z2"/>
    <w:uiPriority w:val="99"/>
    <w:rsid w:val="00B64174"/>
    <w:rPr>
      <w:rFonts w:ascii="Wingdings" w:hAnsi="Wingdings"/>
    </w:rPr>
  </w:style>
  <w:style w:type="character" w:customStyle="1" w:styleId="WW8Num97z0">
    <w:name w:val="WW8Num97z0"/>
    <w:uiPriority w:val="99"/>
    <w:rsid w:val="00B64174"/>
  </w:style>
  <w:style w:type="character" w:customStyle="1" w:styleId="WW8Num97z1">
    <w:name w:val="WW8Num97z1"/>
    <w:uiPriority w:val="99"/>
    <w:rsid w:val="00B64174"/>
    <w:rPr>
      <w:rFonts w:ascii="Courier New" w:hAnsi="Courier New"/>
    </w:rPr>
  </w:style>
  <w:style w:type="character" w:customStyle="1" w:styleId="WW8Num97z2">
    <w:name w:val="WW8Num97z2"/>
    <w:uiPriority w:val="99"/>
    <w:rsid w:val="00B64174"/>
    <w:rPr>
      <w:rFonts w:ascii="Wingdings" w:hAnsi="Wingdings"/>
    </w:rPr>
  </w:style>
  <w:style w:type="character" w:customStyle="1" w:styleId="WW8Num98z1">
    <w:name w:val="WW8Num98z1"/>
    <w:uiPriority w:val="99"/>
    <w:rsid w:val="00B64174"/>
  </w:style>
  <w:style w:type="character" w:customStyle="1" w:styleId="WW8Num99z0">
    <w:name w:val="WW8Num99z0"/>
    <w:uiPriority w:val="99"/>
    <w:rsid w:val="00B64174"/>
    <w:rPr>
      <w:color w:val="auto"/>
      <w:sz w:val="20"/>
    </w:rPr>
  </w:style>
  <w:style w:type="character" w:customStyle="1" w:styleId="WW8Num101z0">
    <w:name w:val="WW8Num101z0"/>
    <w:uiPriority w:val="99"/>
    <w:rsid w:val="00B64174"/>
    <w:rPr>
      <w:rFonts w:ascii="Times New Roman" w:hAnsi="Times New Roman"/>
    </w:rPr>
  </w:style>
  <w:style w:type="character" w:customStyle="1" w:styleId="WW8Num101z1">
    <w:name w:val="WW8Num101z1"/>
    <w:uiPriority w:val="99"/>
    <w:rsid w:val="00B64174"/>
    <w:rPr>
      <w:rFonts w:ascii="Courier New" w:hAnsi="Courier New"/>
    </w:rPr>
  </w:style>
  <w:style w:type="character" w:customStyle="1" w:styleId="WW8Num101z2">
    <w:name w:val="WW8Num101z2"/>
    <w:uiPriority w:val="99"/>
    <w:rsid w:val="00B64174"/>
    <w:rPr>
      <w:rFonts w:ascii="Wingdings" w:hAnsi="Wingdings"/>
    </w:rPr>
  </w:style>
  <w:style w:type="character" w:customStyle="1" w:styleId="WW8Num101z3">
    <w:name w:val="WW8Num101z3"/>
    <w:uiPriority w:val="99"/>
    <w:rsid w:val="00B64174"/>
    <w:rPr>
      <w:rFonts w:ascii="Symbol" w:hAnsi="Symbol"/>
    </w:rPr>
  </w:style>
  <w:style w:type="character" w:customStyle="1" w:styleId="WW8Num106z0">
    <w:name w:val="WW8Num106z0"/>
    <w:uiPriority w:val="99"/>
    <w:rsid w:val="00B64174"/>
    <w:rPr>
      <w:rFonts w:ascii="Times New Roman" w:hAnsi="Times New Roman"/>
    </w:rPr>
  </w:style>
  <w:style w:type="character" w:customStyle="1" w:styleId="WW8Num107z0">
    <w:name w:val="WW8Num107z0"/>
    <w:uiPriority w:val="99"/>
    <w:rsid w:val="00B64174"/>
    <w:rPr>
      <w:rFonts w:ascii="Symbol" w:hAnsi="Symbol"/>
    </w:rPr>
  </w:style>
  <w:style w:type="character" w:customStyle="1" w:styleId="WW8Num107z1">
    <w:name w:val="WW8Num107z1"/>
    <w:uiPriority w:val="99"/>
    <w:rsid w:val="00B64174"/>
    <w:rPr>
      <w:rFonts w:ascii="Courier New" w:hAnsi="Courier New"/>
    </w:rPr>
  </w:style>
  <w:style w:type="character" w:customStyle="1" w:styleId="WW8Num107z2">
    <w:name w:val="WW8Num107z2"/>
    <w:uiPriority w:val="99"/>
    <w:rsid w:val="00B64174"/>
    <w:rPr>
      <w:rFonts w:ascii="Wingdings" w:hAnsi="Wingdings"/>
    </w:rPr>
  </w:style>
  <w:style w:type="character" w:customStyle="1" w:styleId="WW8Num109z1">
    <w:name w:val="WW8Num109z1"/>
    <w:uiPriority w:val="99"/>
    <w:rsid w:val="00B64174"/>
  </w:style>
  <w:style w:type="character" w:customStyle="1" w:styleId="WW8Num114z0">
    <w:name w:val="WW8Num114z0"/>
    <w:uiPriority w:val="99"/>
    <w:rsid w:val="00B64174"/>
    <w:rPr>
      <w:rFonts w:ascii="Times New Roman" w:hAnsi="Times New Roman"/>
    </w:rPr>
  </w:style>
  <w:style w:type="character" w:customStyle="1" w:styleId="WW8Num117z0">
    <w:name w:val="WW8Num117z0"/>
    <w:uiPriority w:val="99"/>
    <w:rsid w:val="00B64174"/>
    <w:rPr>
      <w:rFonts w:ascii="Symbol" w:hAnsi="Symbol"/>
    </w:rPr>
  </w:style>
  <w:style w:type="character" w:customStyle="1" w:styleId="WW8Num117z1">
    <w:name w:val="WW8Num117z1"/>
    <w:uiPriority w:val="99"/>
    <w:rsid w:val="00B64174"/>
    <w:rPr>
      <w:rFonts w:ascii="Courier New" w:hAnsi="Courier New"/>
    </w:rPr>
  </w:style>
  <w:style w:type="character" w:customStyle="1" w:styleId="WW8Num117z2">
    <w:name w:val="WW8Num117z2"/>
    <w:uiPriority w:val="99"/>
    <w:rsid w:val="00B64174"/>
    <w:rPr>
      <w:rFonts w:ascii="Wingdings" w:hAnsi="Wingdings"/>
    </w:rPr>
  </w:style>
  <w:style w:type="character" w:customStyle="1" w:styleId="WW8Num118z0">
    <w:name w:val="WW8Num118z0"/>
    <w:uiPriority w:val="99"/>
    <w:rsid w:val="00B64174"/>
    <w:rPr>
      <w:rFonts w:ascii="Symbol" w:hAnsi="Symbol"/>
    </w:rPr>
  </w:style>
  <w:style w:type="character" w:customStyle="1" w:styleId="WW8Num118z1">
    <w:name w:val="WW8Num118z1"/>
    <w:uiPriority w:val="99"/>
    <w:rsid w:val="00B64174"/>
    <w:rPr>
      <w:rFonts w:ascii="Courier New" w:hAnsi="Courier New"/>
    </w:rPr>
  </w:style>
  <w:style w:type="character" w:customStyle="1" w:styleId="WW8Num118z2">
    <w:name w:val="WW8Num118z2"/>
    <w:uiPriority w:val="99"/>
    <w:rsid w:val="00B64174"/>
    <w:rPr>
      <w:rFonts w:ascii="Wingdings" w:hAnsi="Wingdings"/>
    </w:rPr>
  </w:style>
  <w:style w:type="character" w:customStyle="1" w:styleId="WW8Num118z3">
    <w:name w:val="WW8Num118z3"/>
    <w:uiPriority w:val="99"/>
    <w:rsid w:val="00B64174"/>
    <w:rPr>
      <w:rFonts w:ascii="Symbol" w:hAnsi="Symbol"/>
    </w:rPr>
  </w:style>
  <w:style w:type="character" w:customStyle="1" w:styleId="WW8Num119z0">
    <w:name w:val="WW8Num119z0"/>
    <w:uiPriority w:val="99"/>
    <w:rsid w:val="00B64174"/>
    <w:rPr>
      <w:rFonts w:ascii="Symbol" w:hAnsi="Symbol"/>
    </w:rPr>
  </w:style>
  <w:style w:type="character" w:customStyle="1" w:styleId="WW8Num119z1">
    <w:name w:val="WW8Num119z1"/>
    <w:uiPriority w:val="99"/>
    <w:rsid w:val="00B64174"/>
    <w:rPr>
      <w:rFonts w:ascii="Courier New" w:hAnsi="Courier New"/>
    </w:rPr>
  </w:style>
  <w:style w:type="character" w:customStyle="1" w:styleId="WW8Num119z2">
    <w:name w:val="WW8Num119z2"/>
    <w:uiPriority w:val="99"/>
    <w:rsid w:val="00B64174"/>
    <w:rPr>
      <w:rFonts w:ascii="Wingdings" w:hAnsi="Wingdings"/>
    </w:rPr>
  </w:style>
  <w:style w:type="character" w:customStyle="1" w:styleId="WW8Num120z0">
    <w:name w:val="WW8Num120z0"/>
    <w:uiPriority w:val="99"/>
    <w:rsid w:val="00B64174"/>
    <w:rPr>
      <w:rFonts w:ascii="Times New Roman" w:hAnsi="Times New Roman"/>
    </w:rPr>
  </w:style>
  <w:style w:type="character" w:customStyle="1" w:styleId="WW8Num120z1">
    <w:name w:val="WW8Num120z1"/>
    <w:uiPriority w:val="99"/>
    <w:rsid w:val="00B64174"/>
    <w:rPr>
      <w:rFonts w:ascii="Courier New" w:hAnsi="Courier New"/>
    </w:rPr>
  </w:style>
  <w:style w:type="character" w:customStyle="1" w:styleId="WW8Num120z2">
    <w:name w:val="WW8Num120z2"/>
    <w:uiPriority w:val="99"/>
    <w:rsid w:val="00B64174"/>
    <w:rPr>
      <w:rFonts w:ascii="Wingdings" w:hAnsi="Wingdings"/>
    </w:rPr>
  </w:style>
  <w:style w:type="character" w:customStyle="1" w:styleId="WW8Num120z3">
    <w:name w:val="WW8Num120z3"/>
    <w:uiPriority w:val="99"/>
    <w:rsid w:val="00B64174"/>
    <w:rPr>
      <w:rFonts w:ascii="Symbol" w:hAnsi="Symbol"/>
    </w:rPr>
  </w:style>
  <w:style w:type="character" w:customStyle="1" w:styleId="WW8Num123z0">
    <w:name w:val="WW8Num123z0"/>
    <w:uiPriority w:val="99"/>
    <w:rsid w:val="00B64174"/>
    <w:rPr>
      <w:rFonts w:ascii="Symbol" w:hAnsi="Symbol"/>
    </w:rPr>
  </w:style>
  <w:style w:type="character" w:customStyle="1" w:styleId="WW8Num123z1">
    <w:name w:val="WW8Num123z1"/>
    <w:uiPriority w:val="99"/>
    <w:rsid w:val="00B64174"/>
    <w:rPr>
      <w:rFonts w:ascii="Courier New" w:hAnsi="Courier New"/>
    </w:rPr>
  </w:style>
  <w:style w:type="character" w:customStyle="1" w:styleId="WW8Num123z2">
    <w:name w:val="WW8Num123z2"/>
    <w:uiPriority w:val="99"/>
    <w:rsid w:val="00B64174"/>
    <w:rPr>
      <w:rFonts w:ascii="Wingdings" w:hAnsi="Wingdings"/>
    </w:rPr>
  </w:style>
  <w:style w:type="character" w:customStyle="1" w:styleId="WW8Num123z3">
    <w:name w:val="WW8Num123z3"/>
    <w:uiPriority w:val="99"/>
    <w:rsid w:val="00B64174"/>
    <w:rPr>
      <w:rFonts w:ascii="Symbol" w:hAnsi="Symbol"/>
    </w:rPr>
  </w:style>
  <w:style w:type="character" w:customStyle="1" w:styleId="WW8Num125z0">
    <w:name w:val="WW8Num125z0"/>
    <w:uiPriority w:val="99"/>
    <w:rsid w:val="00B64174"/>
    <w:rPr>
      <w:rFonts w:ascii="Symbol" w:hAnsi="Symbol"/>
    </w:rPr>
  </w:style>
  <w:style w:type="character" w:customStyle="1" w:styleId="WW8Num125z1">
    <w:name w:val="WW8Num125z1"/>
    <w:uiPriority w:val="99"/>
    <w:rsid w:val="00B64174"/>
    <w:rPr>
      <w:rFonts w:ascii="Times New Roman" w:hAnsi="Times New Roman"/>
    </w:rPr>
  </w:style>
  <w:style w:type="character" w:customStyle="1" w:styleId="WW8Num125z2">
    <w:name w:val="WW8Num125z2"/>
    <w:uiPriority w:val="99"/>
    <w:rsid w:val="00B64174"/>
    <w:rPr>
      <w:rFonts w:ascii="Wingdings" w:hAnsi="Wingdings"/>
    </w:rPr>
  </w:style>
  <w:style w:type="character" w:customStyle="1" w:styleId="WW8Num125z4">
    <w:name w:val="WW8Num125z4"/>
    <w:uiPriority w:val="99"/>
    <w:rsid w:val="00B64174"/>
    <w:rPr>
      <w:rFonts w:ascii="Courier New" w:hAnsi="Courier New"/>
    </w:rPr>
  </w:style>
  <w:style w:type="character" w:customStyle="1" w:styleId="WW8Num126z0">
    <w:name w:val="WW8Num126z0"/>
    <w:uiPriority w:val="99"/>
    <w:rsid w:val="00B64174"/>
    <w:rPr>
      <w:rFonts w:ascii="Times New Roman" w:hAnsi="Times New Roman"/>
    </w:rPr>
  </w:style>
  <w:style w:type="character" w:customStyle="1" w:styleId="WW8Num127z0">
    <w:name w:val="WW8Num127z0"/>
    <w:uiPriority w:val="99"/>
    <w:rsid w:val="00B64174"/>
    <w:rPr>
      <w:rFonts w:ascii="Times New Roman" w:hAnsi="Times New Roman"/>
    </w:rPr>
  </w:style>
  <w:style w:type="character" w:customStyle="1" w:styleId="WW8Num130z0">
    <w:name w:val="WW8Num130z0"/>
    <w:uiPriority w:val="99"/>
    <w:rsid w:val="00B64174"/>
    <w:rPr>
      <w:rFonts w:ascii="Symbol" w:hAnsi="Symbol"/>
    </w:rPr>
  </w:style>
  <w:style w:type="character" w:customStyle="1" w:styleId="WW8Num130z1">
    <w:name w:val="WW8Num130z1"/>
    <w:uiPriority w:val="99"/>
    <w:rsid w:val="00B64174"/>
    <w:rPr>
      <w:rFonts w:ascii="Courier New" w:hAnsi="Courier New"/>
    </w:rPr>
  </w:style>
  <w:style w:type="character" w:customStyle="1" w:styleId="WW8Num130z2">
    <w:name w:val="WW8Num130z2"/>
    <w:uiPriority w:val="99"/>
    <w:rsid w:val="00B64174"/>
    <w:rPr>
      <w:rFonts w:ascii="Wingdings" w:hAnsi="Wingdings"/>
    </w:rPr>
  </w:style>
  <w:style w:type="character" w:customStyle="1" w:styleId="WW8Num130z3">
    <w:name w:val="WW8Num130z3"/>
    <w:uiPriority w:val="99"/>
    <w:rsid w:val="00B64174"/>
    <w:rPr>
      <w:rFonts w:ascii="Symbol" w:hAnsi="Symbol"/>
    </w:rPr>
  </w:style>
  <w:style w:type="character" w:customStyle="1" w:styleId="WW8Num131z0">
    <w:name w:val="WW8Num131z0"/>
    <w:uiPriority w:val="99"/>
    <w:rsid w:val="00B64174"/>
    <w:rPr>
      <w:rFonts w:ascii="Symbol" w:hAnsi="Symbol"/>
    </w:rPr>
  </w:style>
  <w:style w:type="character" w:customStyle="1" w:styleId="WW8Num131z1">
    <w:name w:val="WW8Num131z1"/>
    <w:uiPriority w:val="99"/>
    <w:rsid w:val="00B64174"/>
    <w:rPr>
      <w:rFonts w:ascii="Courier New" w:hAnsi="Courier New"/>
    </w:rPr>
  </w:style>
  <w:style w:type="character" w:customStyle="1" w:styleId="WW8Num131z2">
    <w:name w:val="WW8Num131z2"/>
    <w:uiPriority w:val="99"/>
    <w:rsid w:val="00B64174"/>
    <w:rPr>
      <w:rFonts w:ascii="Wingdings" w:hAnsi="Wingdings"/>
    </w:rPr>
  </w:style>
  <w:style w:type="character" w:customStyle="1" w:styleId="WW8Num131z3">
    <w:name w:val="WW8Num131z3"/>
    <w:uiPriority w:val="99"/>
    <w:rsid w:val="00B64174"/>
    <w:rPr>
      <w:rFonts w:ascii="Symbol" w:hAnsi="Symbol"/>
    </w:rPr>
  </w:style>
  <w:style w:type="character" w:customStyle="1" w:styleId="WW8Num134z0">
    <w:name w:val="WW8Num134z0"/>
    <w:uiPriority w:val="99"/>
    <w:rsid w:val="00B64174"/>
    <w:rPr>
      <w:rFonts w:ascii="Symbol" w:hAnsi="Symbol"/>
    </w:rPr>
  </w:style>
  <w:style w:type="character" w:customStyle="1" w:styleId="WW8Num134z1">
    <w:name w:val="WW8Num134z1"/>
    <w:uiPriority w:val="99"/>
    <w:rsid w:val="00B64174"/>
    <w:rPr>
      <w:rFonts w:ascii="Times New Roman" w:hAnsi="Times New Roman"/>
    </w:rPr>
  </w:style>
  <w:style w:type="character" w:customStyle="1" w:styleId="WW8Num134z2">
    <w:name w:val="WW8Num134z2"/>
    <w:uiPriority w:val="99"/>
    <w:rsid w:val="00B64174"/>
    <w:rPr>
      <w:rFonts w:ascii="Wingdings" w:hAnsi="Wingdings"/>
    </w:rPr>
  </w:style>
  <w:style w:type="character" w:customStyle="1" w:styleId="WW8Num134z4">
    <w:name w:val="WW8Num134z4"/>
    <w:uiPriority w:val="99"/>
    <w:rsid w:val="00B64174"/>
    <w:rPr>
      <w:rFonts w:ascii="Courier New" w:hAnsi="Courier New"/>
    </w:rPr>
  </w:style>
  <w:style w:type="character" w:customStyle="1" w:styleId="WW8Num135z0">
    <w:name w:val="WW8Num135z0"/>
    <w:uiPriority w:val="99"/>
    <w:rsid w:val="00B64174"/>
    <w:rPr>
      <w:rFonts w:ascii="Times New Roman" w:hAnsi="Times New Roman"/>
    </w:rPr>
  </w:style>
  <w:style w:type="character" w:customStyle="1" w:styleId="WW8Num138z1">
    <w:name w:val="WW8Num138z1"/>
    <w:uiPriority w:val="99"/>
    <w:rsid w:val="00B64174"/>
    <w:rPr>
      <w:rFonts w:ascii="Times New Roman" w:hAnsi="Times New Roman"/>
    </w:rPr>
  </w:style>
  <w:style w:type="character" w:customStyle="1" w:styleId="WW8Num140z0">
    <w:name w:val="WW8Num140z0"/>
    <w:uiPriority w:val="99"/>
    <w:rsid w:val="00B64174"/>
    <w:rPr>
      <w:rFonts w:ascii="Symbol" w:hAnsi="Symbol"/>
    </w:rPr>
  </w:style>
  <w:style w:type="character" w:customStyle="1" w:styleId="WW8Num140z1">
    <w:name w:val="WW8Num140z1"/>
    <w:uiPriority w:val="99"/>
    <w:rsid w:val="00B64174"/>
    <w:rPr>
      <w:rFonts w:ascii="Courier New" w:hAnsi="Courier New"/>
    </w:rPr>
  </w:style>
  <w:style w:type="character" w:customStyle="1" w:styleId="WW8Num140z2">
    <w:name w:val="WW8Num140z2"/>
    <w:uiPriority w:val="99"/>
    <w:rsid w:val="00B64174"/>
    <w:rPr>
      <w:rFonts w:ascii="Wingdings" w:hAnsi="Wingdings"/>
    </w:rPr>
  </w:style>
  <w:style w:type="character" w:customStyle="1" w:styleId="WW8Num140z3">
    <w:name w:val="WW8Num140z3"/>
    <w:uiPriority w:val="99"/>
    <w:rsid w:val="00B64174"/>
    <w:rPr>
      <w:rFonts w:ascii="Symbol" w:hAnsi="Symbol"/>
    </w:rPr>
  </w:style>
  <w:style w:type="character" w:customStyle="1" w:styleId="WW8Num141z0">
    <w:name w:val="WW8Num141z0"/>
    <w:uiPriority w:val="99"/>
    <w:rsid w:val="00B64174"/>
    <w:rPr>
      <w:rFonts w:ascii="Symbol" w:hAnsi="Symbol"/>
    </w:rPr>
  </w:style>
  <w:style w:type="character" w:customStyle="1" w:styleId="WW8Num141z1">
    <w:name w:val="WW8Num141z1"/>
    <w:uiPriority w:val="99"/>
    <w:rsid w:val="00B64174"/>
    <w:rPr>
      <w:rFonts w:ascii="Courier New" w:hAnsi="Courier New"/>
    </w:rPr>
  </w:style>
  <w:style w:type="character" w:customStyle="1" w:styleId="WW8Num141z2">
    <w:name w:val="WW8Num141z2"/>
    <w:uiPriority w:val="99"/>
    <w:rsid w:val="00B64174"/>
    <w:rPr>
      <w:rFonts w:ascii="Wingdings" w:hAnsi="Wingdings"/>
    </w:rPr>
  </w:style>
  <w:style w:type="character" w:customStyle="1" w:styleId="WW8Num142z0">
    <w:name w:val="WW8Num142z0"/>
    <w:uiPriority w:val="99"/>
    <w:rsid w:val="00B64174"/>
    <w:rPr>
      <w:rFonts w:ascii="Wingdings" w:hAnsi="Wingdings"/>
    </w:rPr>
  </w:style>
  <w:style w:type="character" w:customStyle="1" w:styleId="WW8Num142z1">
    <w:name w:val="WW8Num142z1"/>
    <w:uiPriority w:val="99"/>
    <w:rsid w:val="00B64174"/>
    <w:rPr>
      <w:rFonts w:ascii="Courier New" w:hAnsi="Courier New"/>
    </w:rPr>
  </w:style>
  <w:style w:type="character" w:customStyle="1" w:styleId="WW8Num142z3">
    <w:name w:val="WW8Num142z3"/>
    <w:uiPriority w:val="99"/>
    <w:rsid w:val="00B64174"/>
    <w:rPr>
      <w:rFonts w:ascii="Symbol" w:hAnsi="Symbol"/>
    </w:rPr>
  </w:style>
  <w:style w:type="character" w:customStyle="1" w:styleId="WW8Num144z0">
    <w:name w:val="WW8Num144z0"/>
    <w:uiPriority w:val="99"/>
    <w:rsid w:val="00B64174"/>
    <w:rPr>
      <w:rFonts w:ascii="Wingdings" w:hAnsi="Wingdings"/>
    </w:rPr>
  </w:style>
  <w:style w:type="character" w:customStyle="1" w:styleId="WW8Num144z1">
    <w:name w:val="WW8Num144z1"/>
    <w:uiPriority w:val="99"/>
    <w:rsid w:val="00B64174"/>
    <w:rPr>
      <w:rFonts w:ascii="Courier New" w:hAnsi="Courier New"/>
    </w:rPr>
  </w:style>
  <w:style w:type="character" w:customStyle="1" w:styleId="WW8Num144z3">
    <w:name w:val="WW8Num144z3"/>
    <w:uiPriority w:val="99"/>
    <w:rsid w:val="00B64174"/>
    <w:rPr>
      <w:rFonts w:ascii="Symbol" w:hAnsi="Symbol"/>
    </w:rPr>
  </w:style>
  <w:style w:type="character" w:customStyle="1" w:styleId="WW8Num145z0">
    <w:name w:val="WW8Num145z0"/>
    <w:uiPriority w:val="99"/>
    <w:rsid w:val="00B64174"/>
    <w:rPr>
      <w:rFonts w:ascii="Wingdings" w:hAnsi="Wingdings"/>
    </w:rPr>
  </w:style>
  <w:style w:type="character" w:customStyle="1" w:styleId="WW8Num145z1">
    <w:name w:val="WW8Num145z1"/>
    <w:uiPriority w:val="99"/>
    <w:rsid w:val="00B64174"/>
    <w:rPr>
      <w:rFonts w:ascii="Courier New" w:hAnsi="Courier New"/>
    </w:rPr>
  </w:style>
  <w:style w:type="character" w:customStyle="1" w:styleId="WW8Num145z3">
    <w:name w:val="WW8Num145z3"/>
    <w:uiPriority w:val="99"/>
    <w:rsid w:val="00B64174"/>
    <w:rPr>
      <w:rFonts w:ascii="Symbol" w:hAnsi="Symbol"/>
    </w:rPr>
  </w:style>
  <w:style w:type="character" w:customStyle="1" w:styleId="WW8Num146z0">
    <w:name w:val="WW8Num146z0"/>
    <w:uiPriority w:val="99"/>
    <w:rsid w:val="00B64174"/>
    <w:rPr>
      <w:rFonts w:ascii="Symbol" w:hAnsi="Symbol"/>
    </w:rPr>
  </w:style>
  <w:style w:type="character" w:customStyle="1" w:styleId="WW8Num146z1">
    <w:name w:val="WW8Num146z1"/>
    <w:uiPriority w:val="99"/>
    <w:rsid w:val="00B64174"/>
    <w:rPr>
      <w:rFonts w:ascii="Courier New" w:hAnsi="Courier New"/>
    </w:rPr>
  </w:style>
  <w:style w:type="character" w:customStyle="1" w:styleId="WW8Num146z2">
    <w:name w:val="WW8Num146z2"/>
    <w:uiPriority w:val="99"/>
    <w:rsid w:val="00B64174"/>
    <w:rPr>
      <w:rFonts w:ascii="Wingdings" w:hAnsi="Wingdings"/>
    </w:rPr>
  </w:style>
  <w:style w:type="character" w:customStyle="1" w:styleId="WW8Num146z3">
    <w:name w:val="WW8Num146z3"/>
    <w:uiPriority w:val="99"/>
    <w:rsid w:val="00B64174"/>
    <w:rPr>
      <w:rFonts w:ascii="Symbol" w:hAnsi="Symbol"/>
    </w:rPr>
  </w:style>
  <w:style w:type="character" w:customStyle="1" w:styleId="WW8Num147z0">
    <w:name w:val="WW8Num147z0"/>
    <w:uiPriority w:val="99"/>
    <w:rsid w:val="00B64174"/>
    <w:rPr>
      <w:rFonts w:ascii="Times New Roman" w:hAnsi="Times New Roman"/>
    </w:rPr>
  </w:style>
  <w:style w:type="character" w:customStyle="1" w:styleId="Domylnaczcionkaakapitu4">
    <w:name w:val="Domyślna czcionka akapitu4"/>
    <w:uiPriority w:val="99"/>
    <w:rsid w:val="00B64174"/>
  </w:style>
  <w:style w:type="character" w:customStyle="1" w:styleId="WW8Num19z0">
    <w:name w:val="WW8Num19z0"/>
    <w:uiPriority w:val="99"/>
    <w:rsid w:val="00B64174"/>
  </w:style>
  <w:style w:type="character" w:customStyle="1" w:styleId="WW8Num19z1">
    <w:name w:val="WW8Num19z1"/>
    <w:uiPriority w:val="99"/>
    <w:rsid w:val="00B64174"/>
    <w:rPr>
      <w:rFonts w:ascii="Courier New" w:hAnsi="Courier New"/>
    </w:rPr>
  </w:style>
  <w:style w:type="character" w:customStyle="1" w:styleId="WW8Num19z2">
    <w:name w:val="WW8Num19z2"/>
    <w:uiPriority w:val="99"/>
    <w:rsid w:val="00B64174"/>
    <w:rPr>
      <w:rFonts w:ascii="Wingdings" w:hAnsi="Wingdings"/>
    </w:rPr>
  </w:style>
  <w:style w:type="character" w:customStyle="1" w:styleId="WW-Absatz-Standardschriftart111111111">
    <w:name w:val="WW-Absatz-Standardschriftart111111111"/>
    <w:uiPriority w:val="99"/>
    <w:rsid w:val="00B64174"/>
  </w:style>
  <w:style w:type="character" w:customStyle="1" w:styleId="WW-Absatz-Standardschriftart1111111111">
    <w:name w:val="WW-Absatz-Standardschriftart1111111111"/>
    <w:uiPriority w:val="99"/>
    <w:rsid w:val="00B64174"/>
  </w:style>
  <w:style w:type="character" w:customStyle="1" w:styleId="WW-Absatz-Standardschriftart11111111111">
    <w:name w:val="WW-Absatz-Standardschriftart11111111111"/>
    <w:uiPriority w:val="99"/>
    <w:rsid w:val="00B64174"/>
  </w:style>
  <w:style w:type="character" w:customStyle="1" w:styleId="WW8Num14z0">
    <w:name w:val="WW8Num14z0"/>
    <w:uiPriority w:val="99"/>
    <w:rsid w:val="00B64174"/>
    <w:rPr>
      <w:rFonts w:ascii="Symbol" w:hAnsi="Symbol"/>
    </w:rPr>
  </w:style>
  <w:style w:type="character" w:customStyle="1" w:styleId="WW8Num32z1">
    <w:name w:val="WW8Num32z1"/>
    <w:uiPriority w:val="99"/>
    <w:rsid w:val="00B64174"/>
    <w:rPr>
      <w:rFonts w:ascii="Courier New" w:hAnsi="Courier New"/>
    </w:rPr>
  </w:style>
  <w:style w:type="character" w:customStyle="1" w:styleId="WW8Num32z2">
    <w:name w:val="WW8Num32z2"/>
    <w:uiPriority w:val="99"/>
    <w:rsid w:val="00B6417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B64174"/>
  </w:style>
  <w:style w:type="character" w:customStyle="1" w:styleId="WW-Absatz-Standardschriftart111111111111">
    <w:name w:val="WW-Absatz-Standardschriftart111111111111"/>
    <w:uiPriority w:val="99"/>
    <w:rsid w:val="00B64174"/>
  </w:style>
  <w:style w:type="character" w:customStyle="1" w:styleId="WW-Absatz-Standardschriftart1111111111111">
    <w:name w:val="WW-Absatz-Standardschriftart1111111111111"/>
    <w:uiPriority w:val="99"/>
    <w:rsid w:val="00B64174"/>
  </w:style>
  <w:style w:type="character" w:customStyle="1" w:styleId="WW-Absatz-Standardschriftart11111111111111">
    <w:name w:val="WW-Absatz-Standardschriftart11111111111111"/>
    <w:uiPriority w:val="99"/>
    <w:rsid w:val="00B64174"/>
  </w:style>
  <w:style w:type="character" w:customStyle="1" w:styleId="WW-Absatz-Standardschriftart111111111111111">
    <w:name w:val="WW-Absatz-Standardschriftart111111111111111"/>
    <w:uiPriority w:val="99"/>
    <w:rsid w:val="00B64174"/>
  </w:style>
  <w:style w:type="character" w:customStyle="1" w:styleId="WW-Absatz-Standardschriftart1111111111111111">
    <w:name w:val="WW-Absatz-Standardschriftart1111111111111111"/>
    <w:uiPriority w:val="99"/>
    <w:rsid w:val="00B64174"/>
  </w:style>
  <w:style w:type="character" w:customStyle="1" w:styleId="WW-Absatz-Standardschriftart11111111111111111">
    <w:name w:val="WW-Absatz-Standardschriftart11111111111111111"/>
    <w:uiPriority w:val="99"/>
    <w:rsid w:val="00B64174"/>
  </w:style>
  <w:style w:type="character" w:customStyle="1" w:styleId="WW-Absatz-Standardschriftart111111111111111111">
    <w:name w:val="WW-Absatz-Standardschriftart111111111111111111"/>
    <w:uiPriority w:val="99"/>
    <w:rsid w:val="00B64174"/>
  </w:style>
  <w:style w:type="character" w:customStyle="1" w:styleId="WW-Absatz-Standardschriftart1111111111111111111">
    <w:name w:val="WW-Absatz-Standardschriftart1111111111111111111"/>
    <w:uiPriority w:val="99"/>
    <w:rsid w:val="00B64174"/>
  </w:style>
  <w:style w:type="character" w:customStyle="1" w:styleId="WW-Absatz-Standardschriftart11111111111111111111">
    <w:name w:val="WW-Absatz-Standardschriftart11111111111111111111"/>
    <w:uiPriority w:val="99"/>
    <w:rsid w:val="00B64174"/>
  </w:style>
  <w:style w:type="character" w:customStyle="1" w:styleId="WW-Absatz-Standardschriftart111111111111111111111">
    <w:name w:val="WW-Absatz-Standardschriftart111111111111111111111"/>
    <w:uiPriority w:val="99"/>
    <w:rsid w:val="00B64174"/>
  </w:style>
  <w:style w:type="character" w:customStyle="1" w:styleId="WW-Absatz-Standardschriftart1111111111111111111111">
    <w:name w:val="WW-Absatz-Standardschriftart1111111111111111111111"/>
    <w:uiPriority w:val="99"/>
    <w:rsid w:val="00B64174"/>
  </w:style>
  <w:style w:type="character" w:customStyle="1" w:styleId="WW-Absatz-Standardschriftart11111111111111111111111">
    <w:name w:val="WW-Absatz-Standardschriftart11111111111111111111111"/>
    <w:uiPriority w:val="99"/>
    <w:rsid w:val="00B64174"/>
  </w:style>
  <w:style w:type="character" w:customStyle="1" w:styleId="WW-Absatz-Standardschriftart111111111111111111111111">
    <w:name w:val="WW-Absatz-Standardschriftart111111111111111111111111"/>
    <w:uiPriority w:val="99"/>
    <w:rsid w:val="00B64174"/>
  </w:style>
  <w:style w:type="character" w:customStyle="1" w:styleId="WW-Absatz-Standardschriftart1111111111111111111111111">
    <w:name w:val="WW-Absatz-Standardschriftart1111111111111111111111111"/>
    <w:uiPriority w:val="99"/>
    <w:rsid w:val="00B64174"/>
  </w:style>
  <w:style w:type="character" w:customStyle="1" w:styleId="WW-Absatz-Standardschriftart11111111111111111111111111">
    <w:name w:val="WW-Absatz-Standardschriftart11111111111111111111111111"/>
    <w:uiPriority w:val="99"/>
    <w:rsid w:val="00B64174"/>
  </w:style>
  <w:style w:type="character" w:customStyle="1" w:styleId="WW-Absatz-Standardschriftart111111111111111111111111111">
    <w:name w:val="WW-Absatz-Standardschriftart111111111111111111111111111"/>
    <w:uiPriority w:val="99"/>
    <w:rsid w:val="00B64174"/>
  </w:style>
  <w:style w:type="character" w:customStyle="1" w:styleId="WW-Absatz-Standardschriftart1111111111111111111111111111">
    <w:name w:val="WW-Absatz-Standardschriftart1111111111111111111111111111"/>
    <w:uiPriority w:val="99"/>
    <w:rsid w:val="00B64174"/>
  </w:style>
  <w:style w:type="character" w:customStyle="1" w:styleId="WW-Absatz-Standardschriftart11111111111111111111111111111">
    <w:name w:val="WW-Absatz-Standardschriftart11111111111111111111111111111"/>
    <w:uiPriority w:val="99"/>
    <w:rsid w:val="00B64174"/>
  </w:style>
  <w:style w:type="character" w:customStyle="1" w:styleId="WW-Absatz-Standardschriftart111111111111111111111111111111">
    <w:name w:val="WW-Absatz-Standardschriftart111111111111111111111111111111"/>
    <w:uiPriority w:val="99"/>
    <w:rsid w:val="00B64174"/>
  </w:style>
  <w:style w:type="character" w:customStyle="1" w:styleId="WW-Absatz-Standardschriftart1111111111111111111111111111111">
    <w:name w:val="WW-Absatz-Standardschriftart1111111111111111111111111111111"/>
    <w:uiPriority w:val="99"/>
    <w:rsid w:val="00B64174"/>
  </w:style>
  <w:style w:type="character" w:customStyle="1" w:styleId="WW-Absatz-Standardschriftart11111111111111111111111111111111">
    <w:name w:val="WW-Absatz-Standardschriftart11111111111111111111111111111111"/>
    <w:uiPriority w:val="99"/>
    <w:rsid w:val="00B64174"/>
  </w:style>
  <w:style w:type="character" w:customStyle="1" w:styleId="WW-Absatz-Standardschriftart111111111111111111111111111111111">
    <w:name w:val="WW-Absatz-Standardschriftart111111111111111111111111111111111"/>
    <w:uiPriority w:val="99"/>
    <w:rsid w:val="00B64174"/>
  </w:style>
  <w:style w:type="character" w:customStyle="1" w:styleId="WW8Num33z0">
    <w:name w:val="WW8Num33z0"/>
    <w:uiPriority w:val="99"/>
    <w:rsid w:val="00B64174"/>
    <w:rPr>
      <w:rFonts w:ascii="Symbol" w:hAnsi="Symbol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64174"/>
  </w:style>
  <w:style w:type="character" w:customStyle="1" w:styleId="WW8Num16z1">
    <w:name w:val="WW8Num16z1"/>
    <w:uiPriority w:val="99"/>
    <w:rsid w:val="00B64174"/>
    <w:rPr>
      <w:color w:val="000000"/>
    </w:rPr>
  </w:style>
  <w:style w:type="character" w:customStyle="1" w:styleId="WW8Num34z0">
    <w:name w:val="WW8Num34z0"/>
    <w:uiPriority w:val="99"/>
    <w:rsid w:val="00B64174"/>
    <w:rPr>
      <w:rFonts w:ascii="Times New Roman" w:hAnsi="Times New Roman"/>
    </w:rPr>
  </w:style>
  <w:style w:type="character" w:customStyle="1" w:styleId="WW-Absatz-Standardschriftart11111111111111111111111111111111111">
    <w:name w:val="WW-Absatz-Standardschriftart11111111111111111111111111111111111"/>
    <w:uiPriority w:val="99"/>
    <w:rsid w:val="00B64174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64174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64174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64174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64174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64174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64174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64174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64174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64174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64174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64174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64174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B64174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B64174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B64174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B64174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B64174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B64174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B64174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B64174"/>
  </w:style>
  <w:style w:type="character" w:customStyle="1" w:styleId="WW8Num22z1">
    <w:name w:val="WW8Num22z1"/>
    <w:uiPriority w:val="99"/>
    <w:rsid w:val="00B64174"/>
    <w:rPr>
      <w:color w:val="000000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B6417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B6417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B64174"/>
  </w:style>
  <w:style w:type="character" w:customStyle="1" w:styleId="WW8Num1z0">
    <w:name w:val="WW8Num1z0"/>
    <w:uiPriority w:val="99"/>
    <w:rsid w:val="00B64174"/>
    <w:rPr>
      <w:rFonts w:ascii="Symbol" w:hAnsi="Symbol"/>
    </w:rPr>
  </w:style>
  <w:style w:type="character" w:customStyle="1" w:styleId="WW8Num2z0">
    <w:name w:val="WW8Num2z0"/>
    <w:uiPriority w:val="99"/>
    <w:rsid w:val="00B64174"/>
    <w:rPr>
      <w:rFonts w:ascii="Symbol" w:hAnsi="Symbol"/>
    </w:rPr>
  </w:style>
  <w:style w:type="character" w:customStyle="1" w:styleId="WW8Num18z1">
    <w:name w:val="WW8Num18z1"/>
    <w:uiPriority w:val="99"/>
    <w:rsid w:val="00B64174"/>
    <w:rPr>
      <w:color w:val="000000"/>
    </w:rPr>
  </w:style>
  <w:style w:type="character" w:customStyle="1" w:styleId="WW8Num40z1">
    <w:name w:val="WW8Num40z1"/>
    <w:uiPriority w:val="99"/>
    <w:rsid w:val="00B64174"/>
    <w:rPr>
      <w:color w:val="000000"/>
    </w:rPr>
  </w:style>
  <w:style w:type="character" w:customStyle="1" w:styleId="WW8Num46z0">
    <w:name w:val="WW8Num46z0"/>
    <w:uiPriority w:val="99"/>
    <w:rsid w:val="00B64174"/>
  </w:style>
  <w:style w:type="character" w:customStyle="1" w:styleId="WW8Num48z0">
    <w:name w:val="WW8Num48z0"/>
    <w:uiPriority w:val="99"/>
    <w:rsid w:val="00B64174"/>
    <w:rPr>
      <w:rFonts w:ascii="Symbol" w:hAnsi="Symbol"/>
    </w:rPr>
  </w:style>
  <w:style w:type="character" w:customStyle="1" w:styleId="WW8Num50z1">
    <w:name w:val="WW8Num50z1"/>
    <w:uiPriority w:val="99"/>
    <w:rsid w:val="00B64174"/>
    <w:rPr>
      <w:color w:val="000000"/>
    </w:rPr>
  </w:style>
  <w:style w:type="character" w:customStyle="1" w:styleId="WW8Num51z1">
    <w:name w:val="WW8Num51z1"/>
    <w:uiPriority w:val="99"/>
    <w:rsid w:val="00B64174"/>
    <w:rPr>
      <w:color w:val="000000"/>
    </w:rPr>
  </w:style>
  <w:style w:type="character" w:customStyle="1" w:styleId="WW8Num69z1">
    <w:name w:val="WW8Num69z1"/>
    <w:uiPriority w:val="99"/>
    <w:rsid w:val="00B64174"/>
    <w:rPr>
      <w:rFonts w:ascii="Tahoma" w:hAnsi="Tahoma"/>
    </w:rPr>
  </w:style>
  <w:style w:type="character" w:customStyle="1" w:styleId="WW8Num70z0">
    <w:name w:val="WW8Num70z0"/>
    <w:uiPriority w:val="99"/>
    <w:rsid w:val="00B64174"/>
    <w:rPr>
      <w:rFonts w:ascii="Times New Roman" w:hAnsi="Times New Roman"/>
    </w:rPr>
  </w:style>
  <w:style w:type="character" w:customStyle="1" w:styleId="WW8Num72z0">
    <w:name w:val="WW8Num72z0"/>
    <w:uiPriority w:val="99"/>
    <w:rsid w:val="00B64174"/>
    <w:rPr>
      <w:rFonts w:ascii="Times New Roman" w:hAnsi="Times New Roman"/>
    </w:rPr>
  </w:style>
  <w:style w:type="character" w:customStyle="1" w:styleId="WW8Num84z1">
    <w:name w:val="WW8Num84z1"/>
    <w:uiPriority w:val="99"/>
    <w:rsid w:val="00B64174"/>
    <w:rPr>
      <w:color w:val="000000"/>
    </w:rPr>
  </w:style>
  <w:style w:type="character" w:customStyle="1" w:styleId="WW8Num85z0">
    <w:name w:val="WW8Num85z0"/>
    <w:uiPriority w:val="99"/>
    <w:rsid w:val="00B64174"/>
    <w:rPr>
      <w:rFonts w:ascii="Symbol" w:hAnsi="Symbol"/>
    </w:rPr>
  </w:style>
  <w:style w:type="character" w:customStyle="1" w:styleId="WW8Num91z0">
    <w:name w:val="WW8Num91z0"/>
    <w:uiPriority w:val="99"/>
    <w:rsid w:val="00B64174"/>
  </w:style>
  <w:style w:type="character" w:customStyle="1" w:styleId="WW8Num92z0">
    <w:name w:val="WW8Num92z0"/>
    <w:uiPriority w:val="99"/>
    <w:rsid w:val="00B64174"/>
    <w:rPr>
      <w:rFonts w:ascii="Symbol" w:hAnsi="Symbol"/>
    </w:rPr>
  </w:style>
  <w:style w:type="character" w:customStyle="1" w:styleId="WW8Num93z1">
    <w:name w:val="WW8Num93z1"/>
    <w:uiPriority w:val="99"/>
    <w:rsid w:val="00B64174"/>
    <w:rPr>
      <w:color w:val="000000"/>
    </w:rPr>
  </w:style>
  <w:style w:type="character" w:customStyle="1" w:styleId="WW8Num98z0">
    <w:name w:val="WW8Num98z0"/>
    <w:uiPriority w:val="99"/>
    <w:rsid w:val="00B64174"/>
  </w:style>
  <w:style w:type="character" w:customStyle="1" w:styleId="WW8Num100z1">
    <w:name w:val="WW8Num100z1"/>
    <w:uiPriority w:val="99"/>
    <w:rsid w:val="00B64174"/>
    <w:rPr>
      <w:color w:val="000000"/>
    </w:rPr>
  </w:style>
  <w:style w:type="character" w:customStyle="1" w:styleId="WW8Num103z1">
    <w:name w:val="WW8Num103z1"/>
    <w:uiPriority w:val="99"/>
    <w:rsid w:val="00B64174"/>
    <w:rPr>
      <w:color w:val="000000"/>
    </w:rPr>
  </w:style>
  <w:style w:type="character" w:customStyle="1" w:styleId="WW8Num108z0">
    <w:name w:val="WW8Num108z0"/>
    <w:uiPriority w:val="99"/>
    <w:rsid w:val="00B64174"/>
    <w:rPr>
      <w:rFonts w:ascii="Symbol" w:hAnsi="Symbol"/>
    </w:rPr>
  </w:style>
  <w:style w:type="character" w:customStyle="1" w:styleId="WW8Num109z0">
    <w:name w:val="WW8Num109z0"/>
    <w:uiPriority w:val="99"/>
    <w:rsid w:val="00B64174"/>
  </w:style>
  <w:style w:type="character" w:customStyle="1" w:styleId="Domylnaczcionkaakapitu2">
    <w:name w:val="Domyślna czcionka akapitu2"/>
    <w:uiPriority w:val="99"/>
    <w:rsid w:val="00B64174"/>
  </w:style>
  <w:style w:type="character" w:styleId="Numerstrony">
    <w:name w:val="page number"/>
    <w:basedOn w:val="Domylnaczcionkaakapitu2"/>
    <w:uiPriority w:val="99"/>
    <w:rsid w:val="00B64174"/>
    <w:rPr>
      <w:rFonts w:cs="Times New Roman"/>
    </w:rPr>
  </w:style>
  <w:style w:type="character" w:styleId="Hipercze">
    <w:name w:val="Hyperlink"/>
    <w:basedOn w:val="Domylnaczcionkaakapitu"/>
    <w:uiPriority w:val="99"/>
    <w:rsid w:val="00B64174"/>
    <w:rPr>
      <w:rFonts w:cs="Times New Roman"/>
      <w:color w:val="000000"/>
      <w:u w:val="single"/>
    </w:rPr>
  </w:style>
  <w:style w:type="character" w:styleId="UyteHipercze">
    <w:name w:val="FollowedHyperlink"/>
    <w:basedOn w:val="Domylnaczcionkaakapitu"/>
    <w:uiPriority w:val="99"/>
    <w:rsid w:val="00B64174"/>
    <w:rPr>
      <w:rFonts w:cs="Times New Roman"/>
      <w:color w:val="800080"/>
      <w:u w:val="single"/>
    </w:rPr>
  </w:style>
  <w:style w:type="character" w:customStyle="1" w:styleId="Znakinumeracji">
    <w:name w:val="Znaki numeracji"/>
    <w:uiPriority w:val="99"/>
    <w:rsid w:val="00B64174"/>
  </w:style>
  <w:style w:type="character" w:customStyle="1" w:styleId="Nagwek8Znak">
    <w:name w:val="Nagłówek 8 Znak"/>
    <w:uiPriority w:val="99"/>
    <w:rsid w:val="00B64174"/>
    <w:rPr>
      <w:sz w:val="24"/>
      <w:lang w:val="pl-PL" w:eastAsia="ar-SA" w:bidi="ar-SA"/>
    </w:rPr>
  </w:style>
  <w:style w:type="character" w:customStyle="1" w:styleId="Domylnaczcionkaakapitu1">
    <w:name w:val="Domyślna czcionka akapitu1"/>
    <w:uiPriority w:val="99"/>
    <w:rsid w:val="00B64174"/>
  </w:style>
  <w:style w:type="character" w:customStyle="1" w:styleId="tabulatory">
    <w:name w:val="tabulatory"/>
    <w:basedOn w:val="Domylnaczcionkaakapitu1"/>
    <w:uiPriority w:val="99"/>
    <w:rsid w:val="00B64174"/>
    <w:rPr>
      <w:rFonts w:cs="Times New Roman"/>
    </w:rPr>
  </w:style>
  <w:style w:type="character" w:customStyle="1" w:styleId="Symbolewypunktowania">
    <w:name w:val="Symbole wypunktowania"/>
    <w:uiPriority w:val="99"/>
    <w:rsid w:val="00B64174"/>
    <w:rPr>
      <w:rFonts w:ascii="OpenSymbol" w:eastAsia="Times New Roman" w:hAnsi="OpenSymbol"/>
    </w:rPr>
  </w:style>
  <w:style w:type="character" w:customStyle="1" w:styleId="RTFNum151">
    <w:name w:val="RTF_Num 15 1"/>
    <w:uiPriority w:val="99"/>
    <w:rsid w:val="00B64174"/>
    <w:rPr>
      <w:rFonts w:ascii="Symbol" w:eastAsia="Times New Roman" w:hAnsi="Symbol"/>
    </w:rPr>
  </w:style>
  <w:style w:type="character" w:customStyle="1" w:styleId="RTFNum152">
    <w:name w:val="RTF_Num 15 2"/>
    <w:uiPriority w:val="99"/>
    <w:rsid w:val="00B64174"/>
    <w:rPr>
      <w:rFonts w:ascii="Courier New" w:eastAsia="Times New Roman" w:hAnsi="Courier New"/>
    </w:rPr>
  </w:style>
  <w:style w:type="character" w:customStyle="1" w:styleId="RTFNum153">
    <w:name w:val="RTF_Num 15 3"/>
    <w:uiPriority w:val="99"/>
    <w:rsid w:val="00B64174"/>
    <w:rPr>
      <w:rFonts w:ascii="Wingdings" w:eastAsia="Times New Roman" w:hAnsi="Wingdings"/>
    </w:rPr>
  </w:style>
  <w:style w:type="character" w:customStyle="1" w:styleId="RTFNum154">
    <w:name w:val="RTF_Num 15 4"/>
    <w:uiPriority w:val="99"/>
    <w:rsid w:val="00B64174"/>
    <w:rPr>
      <w:rFonts w:ascii="Symbol" w:eastAsia="Times New Roman" w:hAnsi="Symbol"/>
    </w:rPr>
  </w:style>
  <w:style w:type="character" w:customStyle="1" w:styleId="RTFNum155">
    <w:name w:val="RTF_Num 15 5"/>
    <w:uiPriority w:val="99"/>
    <w:rsid w:val="00B64174"/>
    <w:rPr>
      <w:rFonts w:ascii="Courier New" w:eastAsia="Times New Roman" w:hAnsi="Courier New"/>
    </w:rPr>
  </w:style>
  <w:style w:type="character" w:customStyle="1" w:styleId="RTFNum156">
    <w:name w:val="RTF_Num 15 6"/>
    <w:uiPriority w:val="99"/>
    <w:rsid w:val="00B64174"/>
    <w:rPr>
      <w:rFonts w:ascii="Wingdings" w:eastAsia="Times New Roman" w:hAnsi="Wingdings"/>
    </w:rPr>
  </w:style>
  <w:style w:type="character" w:customStyle="1" w:styleId="RTFNum157">
    <w:name w:val="RTF_Num 15 7"/>
    <w:uiPriority w:val="99"/>
    <w:rsid w:val="00B64174"/>
    <w:rPr>
      <w:rFonts w:ascii="Symbol" w:eastAsia="Times New Roman" w:hAnsi="Symbol"/>
    </w:rPr>
  </w:style>
  <w:style w:type="character" w:customStyle="1" w:styleId="RTFNum158">
    <w:name w:val="RTF_Num 15 8"/>
    <w:uiPriority w:val="99"/>
    <w:rsid w:val="00B64174"/>
    <w:rPr>
      <w:rFonts w:ascii="Courier New" w:eastAsia="Times New Roman" w:hAnsi="Courier New"/>
    </w:rPr>
  </w:style>
  <w:style w:type="character" w:customStyle="1" w:styleId="RTFNum159">
    <w:name w:val="RTF_Num 15 9"/>
    <w:uiPriority w:val="99"/>
    <w:rsid w:val="00B64174"/>
    <w:rPr>
      <w:rFonts w:ascii="Wingdings" w:eastAsia="Times New Roman" w:hAnsi="Wingdings"/>
    </w:rPr>
  </w:style>
  <w:style w:type="character" w:customStyle="1" w:styleId="RTFNum21">
    <w:name w:val="RTF_Num 2 1"/>
    <w:uiPriority w:val="99"/>
    <w:rsid w:val="00B64174"/>
    <w:rPr>
      <w:rFonts w:ascii="Symbol" w:eastAsia="Times New Roman" w:hAnsi="Symbol"/>
    </w:rPr>
  </w:style>
  <w:style w:type="character" w:customStyle="1" w:styleId="RTFNum22">
    <w:name w:val="RTF_Num 2 2"/>
    <w:uiPriority w:val="99"/>
    <w:rsid w:val="00B64174"/>
    <w:rPr>
      <w:rFonts w:ascii="Courier New" w:eastAsia="Times New Roman" w:hAnsi="Courier New"/>
    </w:rPr>
  </w:style>
  <w:style w:type="character" w:customStyle="1" w:styleId="RTFNum23">
    <w:name w:val="RTF_Num 2 3"/>
    <w:uiPriority w:val="99"/>
    <w:rsid w:val="00B64174"/>
    <w:rPr>
      <w:rFonts w:ascii="Wingdings" w:eastAsia="Times New Roman" w:hAnsi="Wingdings"/>
    </w:rPr>
  </w:style>
  <w:style w:type="character" w:customStyle="1" w:styleId="RTFNum24">
    <w:name w:val="RTF_Num 2 4"/>
    <w:uiPriority w:val="99"/>
    <w:rsid w:val="00B64174"/>
    <w:rPr>
      <w:rFonts w:ascii="Symbol" w:eastAsia="Times New Roman" w:hAnsi="Symbol"/>
    </w:rPr>
  </w:style>
  <w:style w:type="character" w:customStyle="1" w:styleId="RTFNum25">
    <w:name w:val="RTF_Num 2 5"/>
    <w:uiPriority w:val="99"/>
    <w:rsid w:val="00B64174"/>
    <w:rPr>
      <w:rFonts w:ascii="Courier New" w:eastAsia="Times New Roman" w:hAnsi="Courier New"/>
    </w:rPr>
  </w:style>
  <w:style w:type="character" w:customStyle="1" w:styleId="RTFNum26">
    <w:name w:val="RTF_Num 2 6"/>
    <w:uiPriority w:val="99"/>
    <w:rsid w:val="00B64174"/>
    <w:rPr>
      <w:rFonts w:ascii="Wingdings" w:eastAsia="Times New Roman" w:hAnsi="Wingdings"/>
    </w:rPr>
  </w:style>
  <w:style w:type="character" w:customStyle="1" w:styleId="RTFNum27">
    <w:name w:val="RTF_Num 2 7"/>
    <w:uiPriority w:val="99"/>
    <w:rsid w:val="00B64174"/>
    <w:rPr>
      <w:rFonts w:ascii="Symbol" w:eastAsia="Times New Roman" w:hAnsi="Symbol"/>
    </w:rPr>
  </w:style>
  <w:style w:type="character" w:customStyle="1" w:styleId="RTFNum28">
    <w:name w:val="RTF_Num 2 8"/>
    <w:uiPriority w:val="99"/>
    <w:rsid w:val="00B64174"/>
    <w:rPr>
      <w:rFonts w:ascii="Courier New" w:eastAsia="Times New Roman" w:hAnsi="Courier New"/>
    </w:rPr>
  </w:style>
  <w:style w:type="character" w:customStyle="1" w:styleId="RTFNum29">
    <w:name w:val="RTF_Num 2 9"/>
    <w:uiPriority w:val="99"/>
    <w:rsid w:val="00B64174"/>
    <w:rPr>
      <w:rFonts w:ascii="Wingdings" w:eastAsia="Times New Roman" w:hAnsi="Wingdings"/>
    </w:rPr>
  </w:style>
  <w:style w:type="character" w:customStyle="1" w:styleId="Znak">
    <w:name w:val="Znak"/>
    <w:basedOn w:val="Domylnaczcionkaakapitu4"/>
    <w:uiPriority w:val="99"/>
    <w:rsid w:val="00B64174"/>
    <w:rPr>
      <w:rFonts w:cs="Times New Roman"/>
    </w:rPr>
  </w:style>
  <w:style w:type="character" w:customStyle="1" w:styleId="WW-Znak">
    <w:name w:val="WW- Znak"/>
    <w:uiPriority w:val="99"/>
    <w:rsid w:val="00B64174"/>
    <w:rPr>
      <w:rFonts w:ascii="Arial" w:hAnsi="Arial"/>
    </w:rPr>
  </w:style>
  <w:style w:type="character" w:customStyle="1" w:styleId="Znakiprzypiswdolnych">
    <w:name w:val="Znaki przypisów dolnych"/>
    <w:uiPriority w:val="99"/>
    <w:rsid w:val="00B64174"/>
    <w:rPr>
      <w:vertAlign w:val="superscript"/>
    </w:rPr>
  </w:style>
  <w:style w:type="character" w:customStyle="1" w:styleId="Odwoaniedokomentarza1">
    <w:name w:val="Odwołanie do komentarza1"/>
    <w:uiPriority w:val="99"/>
    <w:rsid w:val="00B64174"/>
    <w:rPr>
      <w:sz w:val="16"/>
    </w:rPr>
  </w:style>
  <w:style w:type="character" w:customStyle="1" w:styleId="WW-Znak1">
    <w:name w:val="WW- Znak1"/>
    <w:basedOn w:val="Domylnaczcionkaakapitu4"/>
    <w:uiPriority w:val="99"/>
    <w:rsid w:val="00B64174"/>
    <w:rPr>
      <w:rFonts w:cs="Times New Roman"/>
    </w:rPr>
  </w:style>
  <w:style w:type="character" w:customStyle="1" w:styleId="WW-Znak12">
    <w:name w:val="WW- Znak12"/>
    <w:uiPriority w:val="99"/>
    <w:rsid w:val="00B64174"/>
    <w:rPr>
      <w:b/>
    </w:rPr>
  </w:style>
  <w:style w:type="character" w:customStyle="1" w:styleId="ZnakZnak">
    <w:name w:val="Znak Znak"/>
    <w:uiPriority w:val="99"/>
    <w:rsid w:val="00B64174"/>
    <w:rPr>
      <w:rFonts w:ascii="Tahoma" w:hAnsi="Tahoma"/>
      <w:sz w:val="16"/>
    </w:rPr>
  </w:style>
  <w:style w:type="paragraph" w:customStyle="1" w:styleId="Nagwek50">
    <w:name w:val="Nagłówek5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64174"/>
    <w:pPr>
      <w:tabs>
        <w:tab w:val="left" w:pos="9354"/>
      </w:tabs>
      <w:ind w:right="-569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25A8C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B64174"/>
    <w:rPr>
      <w:rFonts w:cs="Tahoma"/>
    </w:rPr>
  </w:style>
  <w:style w:type="paragraph" w:customStyle="1" w:styleId="Podpis5">
    <w:name w:val="Podpis5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64174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B6417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B641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B6417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417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3460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B64174"/>
    <w:pPr>
      <w:ind w:left="43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065CB"/>
    <w:rPr>
      <w:sz w:val="28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uiPriority w:val="99"/>
    <w:rsid w:val="00B64174"/>
    <w:pPr>
      <w:ind w:left="75"/>
      <w:jc w:val="both"/>
    </w:pPr>
  </w:style>
  <w:style w:type="paragraph" w:customStyle="1" w:styleId="Tekstdugiegocytatu">
    <w:name w:val="Tekst długiego cytatu"/>
    <w:basedOn w:val="Normalny"/>
    <w:uiPriority w:val="99"/>
    <w:rsid w:val="00B64174"/>
    <w:pPr>
      <w:ind w:left="75" w:right="-426"/>
    </w:pPr>
    <w:rPr>
      <w:sz w:val="24"/>
    </w:rPr>
  </w:style>
  <w:style w:type="paragraph" w:customStyle="1" w:styleId="Tekstpodstawowy23">
    <w:name w:val="Tekst podstawowy 23"/>
    <w:basedOn w:val="Normalny"/>
    <w:uiPriority w:val="99"/>
    <w:rsid w:val="00B64174"/>
    <w:pPr>
      <w:jc w:val="right"/>
    </w:pPr>
    <w:rPr>
      <w:sz w:val="24"/>
    </w:rPr>
  </w:style>
  <w:style w:type="paragraph" w:styleId="Stopka">
    <w:name w:val="footer"/>
    <w:basedOn w:val="Normalny"/>
    <w:link w:val="StopkaZnak"/>
    <w:uiPriority w:val="99"/>
    <w:rsid w:val="00B64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E6450"/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64174"/>
    <w:pPr>
      <w:ind w:left="360"/>
      <w:jc w:val="both"/>
    </w:pPr>
    <w:rPr>
      <w:rFonts w:ascii="Tahoma" w:hAnsi="Tahoma" w:cs="Tahoma"/>
      <w:sz w:val="22"/>
    </w:rPr>
  </w:style>
  <w:style w:type="paragraph" w:customStyle="1" w:styleId="Standardowy1">
    <w:name w:val="Standardowy1"/>
    <w:uiPriority w:val="99"/>
    <w:rsid w:val="00B64174"/>
    <w:pPr>
      <w:suppressAutoHyphens/>
    </w:pPr>
    <w:rPr>
      <w:sz w:val="24"/>
      <w:szCs w:val="24"/>
      <w:lang w:eastAsia="ar-SA"/>
    </w:rPr>
  </w:style>
  <w:style w:type="paragraph" w:customStyle="1" w:styleId="OdpowiedzPrzelijdoOdData">
    <w:name w:val="Odpowiedz/Prześlij do: Od: Data:"/>
    <w:basedOn w:val="Normalny"/>
    <w:uiPriority w:val="99"/>
    <w:rsid w:val="00B64174"/>
    <w:rPr>
      <w:sz w:val="24"/>
    </w:rPr>
  </w:style>
  <w:style w:type="paragraph" w:customStyle="1" w:styleId="Listawypunktowana1">
    <w:name w:val="Lista wypunktowana1"/>
    <w:basedOn w:val="Normalny"/>
    <w:uiPriority w:val="99"/>
    <w:rsid w:val="00B64174"/>
    <w:rPr>
      <w:sz w:val="24"/>
    </w:rPr>
  </w:style>
  <w:style w:type="paragraph" w:customStyle="1" w:styleId="Listawypunktowana2">
    <w:name w:val="Lista wypunktowana 2"/>
    <w:basedOn w:val="Normalny"/>
    <w:uiPriority w:val="99"/>
    <w:rsid w:val="00B64174"/>
    <w:rPr>
      <w:sz w:val="24"/>
    </w:rPr>
  </w:style>
  <w:style w:type="paragraph" w:customStyle="1" w:styleId="Zawartotabeli">
    <w:name w:val="Zawartość tabeli"/>
    <w:basedOn w:val="Normalny"/>
    <w:uiPriority w:val="99"/>
    <w:rsid w:val="00B64174"/>
    <w:pPr>
      <w:suppressLineNumbers/>
    </w:pPr>
  </w:style>
  <w:style w:type="paragraph" w:customStyle="1" w:styleId="Nagwektabeli">
    <w:name w:val="Nagłówek tabeli"/>
    <w:basedOn w:val="Zawartotabeli"/>
    <w:uiPriority w:val="99"/>
    <w:rsid w:val="00B64174"/>
    <w:pPr>
      <w:jc w:val="center"/>
    </w:pPr>
    <w:rPr>
      <w:b/>
      <w:bCs/>
    </w:rPr>
  </w:style>
  <w:style w:type="paragraph" w:customStyle="1" w:styleId="Nagwek100">
    <w:name w:val="Nagłówek 10"/>
    <w:basedOn w:val="Nagwek10"/>
    <w:next w:val="Tekstpodstawowy"/>
    <w:uiPriority w:val="99"/>
    <w:rsid w:val="00B64174"/>
    <w:rPr>
      <w:b/>
      <w:bCs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B64174"/>
    <w:pPr>
      <w:spacing w:line="360" w:lineRule="auto"/>
      <w:jc w:val="both"/>
    </w:pPr>
    <w:rPr>
      <w:sz w:val="24"/>
    </w:rPr>
  </w:style>
  <w:style w:type="paragraph" w:customStyle="1" w:styleId="Tekstpodstawowy22">
    <w:name w:val="Tekst podstawowy 22"/>
    <w:basedOn w:val="Normalny"/>
    <w:uiPriority w:val="99"/>
    <w:rsid w:val="00B64174"/>
    <w:pPr>
      <w:jc w:val="right"/>
    </w:pPr>
    <w:rPr>
      <w:sz w:val="24"/>
    </w:rPr>
  </w:style>
  <w:style w:type="paragraph" w:customStyle="1" w:styleId="Tekstpodstawowywcity22">
    <w:name w:val="Tekst podstawowy wcięty 22"/>
    <w:basedOn w:val="Normalny"/>
    <w:uiPriority w:val="99"/>
    <w:rsid w:val="00B64174"/>
    <w:pPr>
      <w:tabs>
        <w:tab w:val="left" w:pos="5040"/>
      </w:tabs>
      <w:ind w:left="709"/>
      <w:jc w:val="both"/>
    </w:pPr>
  </w:style>
  <w:style w:type="paragraph" w:customStyle="1" w:styleId="Default">
    <w:name w:val="Default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B64174"/>
    <w:pPr>
      <w:widowControl w:val="0"/>
      <w:suppressAutoHyphens w:val="0"/>
      <w:spacing w:before="100" w:after="100"/>
    </w:pPr>
    <w:rPr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B64174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B64174"/>
    <w:pPr>
      <w:suppressAutoHyphens w:val="0"/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33A80"/>
    <w:rPr>
      <w:rFonts w:ascii="Arial" w:hAnsi="Arial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B64174"/>
  </w:style>
  <w:style w:type="paragraph" w:styleId="Tekstkomentarza">
    <w:name w:val="annotation text"/>
    <w:basedOn w:val="Normalny"/>
    <w:link w:val="TekstkomentarzaZnak"/>
    <w:uiPriority w:val="99"/>
    <w:semiHidden/>
    <w:rsid w:val="00C065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65CB"/>
    <w:rPr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B64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450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B64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50"/>
    <w:rPr>
      <w:sz w:val="0"/>
      <w:szCs w:val="0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B64174"/>
    <w:pPr>
      <w:spacing w:after="120" w:line="480" w:lineRule="auto"/>
      <w:ind w:left="283"/>
    </w:pPr>
  </w:style>
  <w:style w:type="paragraph" w:customStyle="1" w:styleId="Standard">
    <w:name w:val="Standard"/>
    <w:uiPriority w:val="99"/>
    <w:rsid w:val="00B64174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C065CB"/>
    <w:rPr>
      <w:rFonts w:cs="Times New Roman"/>
      <w:sz w:val="16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C065CB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D62E65"/>
    <w:pPr>
      <w:suppressAutoHyphens w:val="0"/>
      <w:jc w:val="center"/>
    </w:pPr>
    <w:rPr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D62E65"/>
    <w:rPr>
      <w:b/>
      <w:sz w:val="24"/>
    </w:rPr>
  </w:style>
  <w:style w:type="paragraph" w:styleId="Poprawka">
    <w:name w:val="Revision"/>
    <w:hidden/>
    <w:uiPriority w:val="99"/>
    <w:semiHidden/>
    <w:rsid w:val="00CC6DE2"/>
    <w:rPr>
      <w:sz w:val="20"/>
      <w:szCs w:val="20"/>
      <w:lang w:eastAsia="ar-SA"/>
    </w:rPr>
  </w:style>
  <w:style w:type="paragraph" w:customStyle="1" w:styleId="WW-Zwykytekst">
    <w:name w:val="WW-Zwykły tekst"/>
    <w:basedOn w:val="Normalny"/>
    <w:uiPriority w:val="99"/>
    <w:rsid w:val="0029529D"/>
    <w:pPr>
      <w:numPr>
        <w:numId w:val="3"/>
      </w:numPr>
      <w:suppressAutoHyphens w:val="0"/>
    </w:pPr>
    <w:rPr>
      <w:sz w:val="24"/>
    </w:rPr>
  </w:style>
  <w:style w:type="table" w:styleId="Tabela-Siatka">
    <w:name w:val="Table Grid"/>
    <w:basedOn w:val="Standardowy"/>
    <w:uiPriority w:val="99"/>
    <w:rsid w:val="00A400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rsid w:val="006E4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E429E"/>
    <w:rPr>
      <w:lang w:eastAsia="ar-SA" w:bidi="ar-SA"/>
    </w:rPr>
  </w:style>
  <w:style w:type="paragraph" w:customStyle="1" w:styleId="Paragr">
    <w:name w:val="Paragr"/>
    <w:basedOn w:val="Default"/>
    <w:next w:val="Default"/>
    <w:uiPriority w:val="99"/>
    <w:rsid w:val="006E429E"/>
    <w:pPr>
      <w:widowControl/>
      <w:suppressAutoHyphens w:val="0"/>
      <w:autoSpaceDN w:val="0"/>
      <w:adjustRightInd w:val="0"/>
    </w:pPr>
    <w:rPr>
      <w:rFonts w:ascii="Calibri" w:hAnsi="Calibri" w:cs="Calibri"/>
      <w:lang w:eastAsia="en-US"/>
    </w:rPr>
  </w:style>
  <w:style w:type="character" w:styleId="Odwoanieprzypisudolnego">
    <w:name w:val="footnote reference"/>
    <w:basedOn w:val="Domylnaczcionkaakapitu"/>
    <w:uiPriority w:val="99"/>
    <w:rsid w:val="00C33A80"/>
    <w:rPr>
      <w:rFonts w:cs="Times New Roman"/>
      <w:vertAlign w:val="superscript"/>
    </w:rPr>
  </w:style>
  <w:style w:type="paragraph" w:customStyle="1" w:styleId="parinner">
    <w:name w:val="parinner"/>
    <w:basedOn w:val="Normalny"/>
    <w:uiPriority w:val="99"/>
    <w:rsid w:val="0026734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lb">
    <w:name w:val="a_lb"/>
    <w:uiPriority w:val="99"/>
    <w:rsid w:val="00D75785"/>
  </w:style>
  <w:style w:type="character" w:customStyle="1" w:styleId="AkapitzlistZnak">
    <w:name w:val="Akapit z listą Znak"/>
    <w:aliases w:val="CW_Lista Znak"/>
    <w:link w:val="Akapitzlist"/>
    <w:uiPriority w:val="99"/>
    <w:locked/>
    <w:rsid w:val="00DE4412"/>
    <w:rPr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8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11886"/>
    <w:rPr>
      <w:rFonts w:cs="Times New Roman"/>
      <w:sz w:val="16"/>
      <w:szCs w:val="16"/>
      <w:lang w:eastAsia="ar-SA" w:bidi="ar-SA"/>
    </w:rPr>
  </w:style>
  <w:style w:type="paragraph" w:styleId="Zwykytekst">
    <w:name w:val="Plain Text"/>
    <w:basedOn w:val="Normalny"/>
    <w:link w:val="ZwykytekstZnak"/>
    <w:uiPriority w:val="99"/>
    <w:rsid w:val="00625A8C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625A8C"/>
    <w:rPr>
      <w:rFonts w:ascii="Courier New" w:hAnsi="Courier New" w:cs="Times New Roman"/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C8FDB-05C4-4B55-B316-4B68A990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 Zakaźny</vt:lpstr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Zakaźny</dc:title>
  <dc:subject/>
  <dc:creator>Dział Eksploatacyjny</dc:creator>
  <cp:keywords/>
  <dc:description/>
  <cp:lastModifiedBy>Gosia</cp:lastModifiedBy>
  <cp:revision>3</cp:revision>
  <cp:lastPrinted>2020-03-16T09:27:00Z</cp:lastPrinted>
  <dcterms:created xsi:type="dcterms:W3CDTF">2020-03-16T12:00:00Z</dcterms:created>
  <dcterms:modified xsi:type="dcterms:W3CDTF">2020-03-16T12:02:00Z</dcterms:modified>
</cp:coreProperties>
</file>